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5CE9" w:rsidRDefault="00156744" w:rsidP="00156744">
      <w:pPr>
        <w:spacing w:after="0"/>
        <w:ind w:left="3540" w:firstLine="708"/>
        <w:rPr>
          <w:rFonts w:ascii="Times New Roman" w:hAnsi="Times New Roman" w:cs="Times New Roman"/>
          <w:b/>
          <w:spacing w:val="20"/>
          <w:sz w:val="28"/>
          <w:szCs w:val="28"/>
        </w:rPr>
      </w:pPr>
      <w:r>
        <w:rPr>
          <w:rFonts w:ascii="Times New Roman" w:hAnsi="Times New Roman" w:cs="Times New Roman"/>
          <w:b/>
          <w:spacing w:val="20"/>
          <w:sz w:val="28"/>
          <w:szCs w:val="28"/>
        </w:rPr>
        <w:t xml:space="preserve">      </w:t>
      </w:r>
      <w:r w:rsidR="00496F13">
        <w:rPr>
          <w:rFonts w:ascii="Times New Roman" w:hAnsi="Times New Roman" w:cs="Times New Roman"/>
          <w:b/>
          <w:spacing w:val="20"/>
          <w:sz w:val="28"/>
          <w:szCs w:val="28"/>
        </w:rPr>
        <w:t>АКТ</w:t>
      </w:r>
    </w:p>
    <w:p w:rsidR="00EF51A5" w:rsidRDefault="00EF51A5" w:rsidP="0015674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pacing w:val="20"/>
          <w:sz w:val="28"/>
          <w:szCs w:val="28"/>
        </w:rPr>
        <w:t>п</w:t>
      </w:r>
      <w:r w:rsidRPr="00C72A46">
        <w:rPr>
          <w:rFonts w:ascii="Times New Roman" w:hAnsi="Times New Roman" w:cs="Times New Roman"/>
          <w:b/>
          <w:spacing w:val="20"/>
          <w:sz w:val="28"/>
          <w:szCs w:val="28"/>
        </w:rPr>
        <w:t xml:space="preserve">о результатам  проведенной </w:t>
      </w:r>
      <w:r w:rsidRPr="00C72A46">
        <w:rPr>
          <w:rFonts w:ascii="Times New Roman" w:hAnsi="Times New Roman" w:cs="Times New Roman"/>
          <w:b/>
          <w:sz w:val="28"/>
          <w:szCs w:val="28"/>
        </w:rPr>
        <w:t xml:space="preserve">внешней проверки годовой бюджетной отчетности </w:t>
      </w:r>
      <w:proofErr w:type="spellStart"/>
      <w:r w:rsidR="00FF06D8">
        <w:rPr>
          <w:rFonts w:ascii="Times New Roman" w:hAnsi="Times New Roman" w:cs="Times New Roman"/>
          <w:b/>
          <w:sz w:val="28"/>
          <w:szCs w:val="28"/>
        </w:rPr>
        <w:t>Марьинского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72A46">
        <w:rPr>
          <w:rFonts w:ascii="Times New Roman" w:hAnsi="Times New Roman" w:cs="Times New Roman"/>
          <w:b/>
          <w:sz w:val="28"/>
          <w:szCs w:val="28"/>
        </w:rPr>
        <w:t>сельского поселения</w:t>
      </w:r>
    </w:p>
    <w:p w:rsidR="00EF51A5" w:rsidRPr="00C72A46" w:rsidRDefault="00EF51A5" w:rsidP="0015674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2A46">
        <w:rPr>
          <w:rFonts w:ascii="Times New Roman" w:hAnsi="Times New Roman" w:cs="Times New Roman"/>
          <w:b/>
          <w:sz w:val="28"/>
          <w:szCs w:val="28"/>
        </w:rPr>
        <w:t>за 201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C72A46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795CE9" w:rsidRPr="00400EA6" w:rsidRDefault="00425C55" w:rsidP="00400EA6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25.03.2014г. </w:t>
      </w:r>
      <w:r w:rsidR="00156744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56744">
        <w:rPr>
          <w:rFonts w:ascii="Times New Roman" w:hAnsi="Times New Roman" w:cs="Times New Roman"/>
          <w:sz w:val="28"/>
          <w:szCs w:val="28"/>
        </w:rPr>
        <w:t xml:space="preserve">30.03.2014г.                                                              </w:t>
      </w:r>
      <w:r w:rsidR="00795CE9" w:rsidRPr="00400EA6">
        <w:rPr>
          <w:rFonts w:ascii="Times New Roman" w:hAnsi="Times New Roman" w:cs="Times New Roman"/>
          <w:sz w:val="28"/>
          <w:szCs w:val="28"/>
        </w:rPr>
        <w:t>ст. Тбилисская</w:t>
      </w:r>
    </w:p>
    <w:p w:rsidR="00EF51A5" w:rsidRPr="00793CCE" w:rsidRDefault="00EF51A5" w:rsidP="00EF51A5">
      <w:pPr>
        <w:ind w:firstLine="360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793CCE">
        <w:rPr>
          <w:rFonts w:ascii="Times New Roman" w:hAnsi="Times New Roman" w:cs="Times New Roman"/>
          <w:sz w:val="28"/>
          <w:szCs w:val="28"/>
        </w:rPr>
        <w:t>В рамках заключенного соглашения (п</w:t>
      </w:r>
      <w:r>
        <w:rPr>
          <w:rFonts w:ascii="Times New Roman" w:hAnsi="Times New Roman" w:cs="Times New Roman"/>
          <w:sz w:val="28"/>
          <w:szCs w:val="28"/>
        </w:rPr>
        <w:t>ункта</w:t>
      </w:r>
      <w:r w:rsidRPr="00793CCE">
        <w:rPr>
          <w:rFonts w:ascii="Times New Roman" w:hAnsi="Times New Roman" w:cs="Times New Roman"/>
          <w:sz w:val="28"/>
          <w:szCs w:val="28"/>
        </w:rPr>
        <w:t xml:space="preserve"> 1.2.1.) «О  передаче контрольно-счетной палате муниципального образования Тбилисский район полномочий контрольно-счетного органа сельского поселения по осуществлению внешнего муниципального финансового контроля» </w:t>
      </w:r>
      <w:r w:rsidRPr="0068235D">
        <w:rPr>
          <w:rFonts w:ascii="Times New Roman" w:hAnsi="Times New Roman" w:cs="Times New Roman"/>
          <w:sz w:val="28"/>
          <w:szCs w:val="28"/>
        </w:rPr>
        <w:t xml:space="preserve">решение Совета </w:t>
      </w:r>
      <w:proofErr w:type="spellStart"/>
      <w:r w:rsidR="00FF06D8">
        <w:rPr>
          <w:rFonts w:ascii="Times New Roman" w:hAnsi="Times New Roman" w:cs="Times New Roman"/>
          <w:sz w:val="28"/>
          <w:szCs w:val="28"/>
        </w:rPr>
        <w:t>Марьинского</w:t>
      </w:r>
      <w:proofErr w:type="spellEnd"/>
      <w:r w:rsidRPr="009C743D">
        <w:rPr>
          <w:rFonts w:ascii="Times New Roman" w:hAnsi="Times New Roman" w:cs="Times New Roman"/>
          <w:sz w:val="28"/>
          <w:szCs w:val="28"/>
        </w:rPr>
        <w:t xml:space="preserve"> сельского </w:t>
      </w:r>
      <w:r w:rsidRPr="007459A6">
        <w:rPr>
          <w:rFonts w:ascii="Times New Roman" w:hAnsi="Times New Roman" w:cs="Times New Roman"/>
          <w:sz w:val="28"/>
          <w:szCs w:val="28"/>
        </w:rPr>
        <w:t xml:space="preserve">поселения от </w:t>
      </w:r>
      <w:r w:rsidR="007459A6" w:rsidRPr="007459A6">
        <w:rPr>
          <w:rFonts w:ascii="Times New Roman" w:hAnsi="Times New Roman" w:cs="Times New Roman"/>
          <w:sz w:val="28"/>
          <w:szCs w:val="28"/>
        </w:rPr>
        <w:t>17</w:t>
      </w:r>
      <w:r w:rsidRPr="007459A6">
        <w:rPr>
          <w:rFonts w:ascii="Times New Roman" w:hAnsi="Times New Roman" w:cs="Times New Roman"/>
          <w:sz w:val="28"/>
          <w:szCs w:val="28"/>
        </w:rPr>
        <w:t>.</w:t>
      </w:r>
      <w:r w:rsidR="007459A6" w:rsidRPr="007459A6">
        <w:rPr>
          <w:rFonts w:ascii="Times New Roman" w:hAnsi="Times New Roman" w:cs="Times New Roman"/>
          <w:sz w:val="28"/>
          <w:szCs w:val="28"/>
        </w:rPr>
        <w:t>12</w:t>
      </w:r>
      <w:r w:rsidRPr="007459A6">
        <w:rPr>
          <w:rFonts w:ascii="Times New Roman" w:hAnsi="Times New Roman" w:cs="Times New Roman"/>
          <w:sz w:val="28"/>
          <w:szCs w:val="28"/>
        </w:rPr>
        <w:t>.201</w:t>
      </w:r>
      <w:r w:rsidR="009C743D" w:rsidRPr="007459A6">
        <w:rPr>
          <w:rFonts w:ascii="Times New Roman" w:hAnsi="Times New Roman" w:cs="Times New Roman"/>
          <w:sz w:val="28"/>
          <w:szCs w:val="28"/>
        </w:rPr>
        <w:t>3</w:t>
      </w:r>
      <w:r w:rsidR="00550EAF">
        <w:rPr>
          <w:rFonts w:ascii="Times New Roman" w:hAnsi="Times New Roman" w:cs="Times New Roman"/>
          <w:sz w:val="28"/>
          <w:szCs w:val="28"/>
        </w:rPr>
        <w:t>г.</w:t>
      </w:r>
      <w:r w:rsidRPr="007459A6">
        <w:rPr>
          <w:rFonts w:ascii="Times New Roman" w:hAnsi="Times New Roman" w:cs="Times New Roman"/>
          <w:sz w:val="28"/>
          <w:szCs w:val="28"/>
        </w:rPr>
        <w:t xml:space="preserve"> №</w:t>
      </w:r>
      <w:r w:rsidR="00AB3F6D">
        <w:rPr>
          <w:rFonts w:ascii="Times New Roman" w:hAnsi="Times New Roman" w:cs="Times New Roman"/>
          <w:sz w:val="28"/>
          <w:szCs w:val="28"/>
        </w:rPr>
        <w:t xml:space="preserve"> </w:t>
      </w:r>
      <w:r w:rsidR="007459A6" w:rsidRPr="007459A6">
        <w:rPr>
          <w:rFonts w:ascii="Times New Roman" w:hAnsi="Times New Roman" w:cs="Times New Roman"/>
          <w:sz w:val="28"/>
          <w:szCs w:val="28"/>
        </w:rPr>
        <w:t>391</w:t>
      </w:r>
      <w:r w:rsidRPr="007459A6">
        <w:rPr>
          <w:rFonts w:ascii="Times New Roman" w:hAnsi="Times New Roman" w:cs="Times New Roman"/>
          <w:sz w:val="28"/>
          <w:szCs w:val="28"/>
        </w:rPr>
        <w:t>,</w:t>
      </w:r>
      <w:r w:rsidRPr="009C743D">
        <w:rPr>
          <w:rFonts w:ascii="Times New Roman" w:hAnsi="Times New Roman" w:cs="Times New Roman"/>
          <w:sz w:val="28"/>
          <w:szCs w:val="28"/>
        </w:rPr>
        <w:t xml:space="preserve"> на основании ст. 9 федеральн</w:t>
      </w:r>
      <w:r w:rsidRPr="00793CCE">
        <w:rPr>
          <w:rFonts w:ascii="Times New Roman" w:hAnsi="Times New Roman" w:cs="Times New Roman"/>
          <w:sz w:val="28"/>
          <w:szCs w:val="28"/>
        </w:rPr>
        <w:t>ого закона от 7 февраля 2011 № 6-ФЗ, плана работы контрольно-счетной палаты на 201</w:t>
      </w:r>
      <w:r w:rsidR="009C743D">
        <w:rPr>
          <w:rFonts w:ascii="Times New Roman" w:hAnsi="Times New Roman" w:cs="Times New Roman"/>
          <w:sz w:val="28"/>
          <w:szCs w:val="28"/>
        </w:rPr>
        <w:t>5</w:t>
      </w:r>
      <w:r w:rsidRPr="00793CCE">
        <w:rPr>
          <w:rFonts w:ascii="Times New Roman" w:hAnsi="Times New Roman" w:cs="Times New Roman"/>
          <w:sz w:val="28"/>
          <w:szCs w:val="28"/>
        </w:rPr>
        <w:t xml:space="preserve"> год, </w:t>
      </w:r>
      <w:r w:rsidR="006B28FE">
        <w:rPr>
          <w:rFonts w:ascii="Times New Roman" w:hAnsi="Times New Roman" w:cs="Times New Roman"/>
          <w:sz w:val="28"/>
          <w:szCs w:val="28"/>
        </w:rPr>
        <w:t xml:space="preserve">нами аудитором контрольно-счетной палаты </w:t>
      </w:r>
      <w:proofErr w:type="spellStart"/>
      <w:r w:rsidR="006B28FE">
        <w:rPr>
          <w:rFonts w:ascii="Times New Roman" w:hAnsi="Times New Roman" w:cs="Times New Roman"/>
          <w:sz w:val="28"/>
          <w:szCs w:val="28"/>
        </w:rPr>
        <w:t>Толубаевой</w:t>
      </w:r>
      <w:proofErr w:type="spellEnd"/>
      <w:r w:rsidR="006B28FE">
        <w:rPr>
          <w:rFonts w:ascii="Times New Roman" w:hAnsi="Times New Roman" w:cs="Times New Roman"/>
          <w:sz w:val="28"/>
          <w:szCs w:val="28"/>
        </w:rPr>
        <w:t xml:space="preserve"> Еленой Михайловной, </w:t>
      </w:r>
      <w:r>
        <w:rPr>
          <w:rFonts w:ascii="Times New Roman" w:hAnsi="Times New Roman" w:cs="Times New Roman"/>
          <w:sz w:val="28"/>
          <w:szCs w:val="28"/>
        </w:rPr>
        <w:t xml:space="preserve"> инспектором</w:t>
      </w:r>
      <w:r w:rsidRPr="00793CCE">
        <w:rPr>
          <w:rFonts w:ascii="Times New Roman" w:hAnsi="Times New Roman" w:cs="Times New Roman"/>
          <w:sz w:val="28"/>
          <w:szCs w:val="28"/>
        </w:rPr>
        <w:t xml:space="preserve"> контрольно-счетной палаты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Поставничевой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Яной Сергеевной </w:t>
      </w:r>
      <w:r w:rsidRPr="00793CCE">
        <w:rPr>
          <w:rFonts w:ascii="Times New Roman" w:hAnsi="Times New Roman" w:cs="Times New Roman"/>
          <w:sz w:val="28"/>
          <w:szCs w:val="28"/>
        </w:rPr>
        <w:t>проведен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793CC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контрольное мероприятие «Внешняя проверка годовой бюджетной отчетности </w:t>
      </w:r>
      <w:proofErr w:type="spellStart"/>
      <w:r w:rsidR="00FF06D8">
        <w:rPr>
          <w:rFonts w:ascii="Times New Roman" w:hAnsi="Times New Roman" w:cs="Times New Roman"/>
          <w:sz w:val="28"/>
          <w:szCs w:val="28"/>
        </w:rPr>
        <w:t>Марьинского</w:t>
      </w:r>
      <w:proofErr w:type="spellEnd"/>
      <w:r w:rsidRPr="00793CCE">
        <w:rPr>
          <w:rFonts w:ascii="Times New Roman" w:hAnsi="Times New Roman" w:cs="Times New Roman"/>
          <w:sz w:val="28"/>
          <w:szCs w:val="28"/>
        </w:rPr>
        <w:t xml:space="preserve"> сельского поселения за 201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793CCE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793CCE">
        <w:rPr>
          <w:rFonts w:ascii="Times New Roman" w:hAnsi="Times New Roman" w:cs="Times New Roman"/>
          <w:sz w:val="28"/>
          <w:szCs w:val="28"/>
        </w:rPr>
        <w:t>.</w:t>
      </w:r>
    </w:p>
    <w:p w:rsidR="00795CE9" w:rsidRPr="00417805" w:rsidRDefault="000F43E9" w:rsidP="004839C0">
      <w:pPr>
        <w:ind w:left="-142"/>
        <w:rPr>
          <w:rFonts w:ascii="Times New Roman" w:hAnsi="Times New Roman" w:cs="Times New Roman"/>
          <w:sz w:val="28"/>
          <w:szCs w:val="28"/>
          <w:u w:val="single"/>
        </w:rPr>
      </w:pPr>
      <w:r w:rsidRPr="00793CCE">
        <w:rPr>
          <w:rFonts w:ascii="Times New Roman" w:hAnsi="Times New Roman" w:cs="Times New Roman"/>
          <w:sz w:val="28"/>
          <w:szCs w:val="28"/>
        </w:rPr>
        <w:tab/>
      </w:r>
      <w:r w:rsidR="00795CE9" w:rsidRPr="00417805">
        <w:rPr>
          <w:rFonts w:ascii="Times New Roman" w:hAnsi="Times New Roman" w:cs="Times New Roman"/>
          <w:sz w:val="28"/>
          <w:szCs w:val="28"/>
          <w:u w:val="single"/>
        </w:rPr>
        <w:t>Перечень вопросов  для проверки:</w:t>
      </w:r>
    </w:p>
    <w:p w:rsidR="002255FA" w:rsidRPr="0072476B" w:rsidRDefault="002255FA" w:rsidP="002255FA">
      <w:pPr>
        <w:ind w:left="-142"/>
        <w:rPr>
          <w:rFonts w:ascii="Times New Roman" w:hAnsi="Times New Roman" w:cs="Times New Roman"/>
          <w:sz w:val="28"/>
          <w:szCs w:val="28"/>
        </w:rPr>
      </w:pPr>
      <w:r w:rsidRPr="0072476B">
        <w:rPr>
          <w:rFonts w:ascii="Times New Roman" w:hAnsi="Times New Roman" w:cs="Times New Roman"/>
          <w:sz w:val="28"/>
          <w:szCs w:val="28"/>
        </w:rPr>
        <w:t xml:space="preserve">1) полнота объема </w:t>
      </w:r>
      <w:r>
        <w:rPr>
          <w:rFonts w:ascii="Times New Roman" w:hAnsi="Times New Roman" w:cs="Times New Roman"/>
          <w:sz w:val="28"/>
          <w:szCs w:val="28"/>
        </w:rPr>
        <w:t xml:space="preserve"> и достоверность данных </w:t>
      </w:r>
      <w:r w:rsidRPr="0072476B">
        <w:rPr>
          <w:rFonts w:ascii="Times New Roman" w:hAnsi="Times New Roman" w:cs="Times New Roman"/>
          <w:sz w:val="28"/>
          <w:szCs w:val="28"/>
        </w:rPr>
        <w:t xml:space="preserve"> г</w:t>
      </w:r>
      <w:r>
        <w:rPr>
          <w:rFonts w:ascii="Times New Roman" w:hAnsi="Times New Roman" w:cs="Times New Roman"/>
          <w:sz w:val="28"/>
          <w:szCs w:val="28"/>
        </w:rPr>
        <w:t xml:space="preserve">одовой бюджетной отчетности  со всеми </w:t>
      </w:r>
      <w:r w:rsidRPr="0072476B">
        <w:rPr>
          <w:rFonts w:ascii="Times New Roman" w:hAnsi="Times New Roman" w:cs="Times New Roman"/>
          <w:sz w:val="28"/>
          <w:szCs w:val="28"/>
        </w:rPr>
        <w:t>необходимыми приложениями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72476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2)  соблюдение контрольных соотношений форм годовой бюджетной отчетности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72476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72476B">
        <w:rPr>
          <w:rFonts w:ascii="Times New Roman" w:hAnsi="Times New Roman" w:cs="Times New Roman"/>
          <w:sz w:val="28"/>
          <w:szCs w:val="28"/>
        </w:rPr>
        <w:t>) соблюдение сроков сдачи  годовой бюджетной отчетности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72476B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72476B">
        <w:rPr>
          <w:rFonts w:ascii="Times New Roman" w:hAnsi="Times New Roman" w:cs="Times New Roman"/>
          <w:sz w:val="28"/>
          <w:szCs w:val="28"/>
        </w:rPr>
        <w:t>) соблюдение требований по заполнению  форм  годовой бюджетной отчетности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95CE9" w:rsidRDefault="00795CE9" w:rsidP="00795CE9">
      <w:pPr>
        <w:autoSpaceDE w:val="0"/>
        <w:autoSpaceDN w:val="0"/>
        <w:adjustRightInd w:val="0"/>
        <w:spacing w:before="108" w:after="108" w:line="240" w:lineRule="auto"/>
        <w:jc w:val="both"/>
        <w:outlineLvl w:val="0"/>
        <w:rPr>
          <w:rFonts w:ascii="Times New Roman" w:hAnsi="Times New Roman" w:cs="Times New Roman"/>
          <w:bCs/>
          <w:sz w:val="28"/>
          <w:szCs w:val="28"/>
          <w:u w:val="single"/>
        </w:rPr>
      </w:pPr>
      <w:r w:rsidRPr="00417805">
        <w:rPr>
          <w:rFonts w:ascii="Times New Roman" w:hAnsi="Times New Roman" w:cs="Times New Roman"/>
          <w:bCs/>
          <w:sz w:val="28"/>
          <w:szCs w:val="28"/>
          <w:u w:val="single"/>
        </w:rPr>
        <w:t>В ходе проверки были  использованы</w:t>
      </w:r>
      <w:r w:rsidR="00417805">
        <w:rPr>
          <w:rFonts w:ascii="Times New Roman" w:hAnsi="Times New Roman" w:cs="Times New Roman"/>
          <w:bCs/>
          <w:sz w:val="28"/>
          <w:szCs w:val="28"/>
          <w:u w:val="single"/>
        </w:rPr>
        <w:t xml:space="preserve"> нормативные документы и </w:t>
      </w:r>
      <w:r w:rsidRPr="00417805">
        <w:rPr>
          <w:rFonts w:ascii="Times New Roman" w:hAnsi="Times New Roman" w:cs="Times New Roman"/>
          <w:bCs/>
          <w:sz w:val="28"/>
          <w:szCs w:val="28"/>
          <w:u w:val="single"/>
        </w:rPr>
        <w:t xml:space="preserve"> документы проверяем</w:t>
      </w:r>
      <w:r w:rsidR="002D3FF4" w:rsidRPr="00417805">
        <w:rPr>
          <w:rFonts w:ascii="Times New Roman" w:hAnsi="Times New Roman" w:cs="Times New Roman"/>
          <w:bCs/>
          <w:sz w:val="28"/>
          <w:szCs w:val="28"/>
          <w:u w:val="single"/>
        </w:rPr>
        <w:t>ого</w:t>
      </w:r>
      <w:r w:rsidRPr="00417805">
        <w:rPr>
          <w:rFonts w:ascii="Times New Roman" w:hAnsi="Times New Roman" w:cs="Times New Roman"/>
          <w:bCs/>
          <w:sz w:val="28"/>
          <w:szCs w:val="28"/>
          <w:u w:val="single"/>
        </w:rPr>
        <w:t xml:space="preserve"> учреждени</w:t>
      </w:r>
      <w:r w:rsidR="002D3FF4" w:rsidRPr="00417805">
        <w:rPr>
          <w:rFonts w:ascii="Times New Roman" w:hAnsi="Times New Roman" w:cs="Times New Roman"/>
          <w:bCs/>
          <w:sz w:val="28"/>
          <w:szCs w:val="28"/>
          <w:u w:val="single"/>
        </w:rPr>
        <w:t>я</w:t>
      </w:r>
      <w:r w:rsidRPr="00417805">
        <w:rPr>
          <w:rFonts w:ascii="Times New Roman" w:hAnsi="Times New Roman" w:cs="Times New Roman"/>
          <w:bCs/>
          <w:sz w:val="28"/>
          <w:szCs w:val="28"/>
          <w:u w:val="single"/>
        </w:rPr>
        <w:t>:</w:t>
      </w:r>
    </w:p>
    <w:p w:rsidR="00DD11CD" w:rsidRDefault="00417805" w:rsidP="00112ED8">
      <w:pPr>
        <w:autoSpaceDE w:val="0"/>
        <w:autoSpaceDN w:val="0"/>
        <w:adjustRightInd w:val="0"/>
        <w:spacing w:after="0" w:line="240" w:lineRule="auto"/>
        <w:ind w:firstLine="360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417805">
        <w:rPr>
          <w:rFonts w:ascii="Times New Roman" w:hAnsi="Times New Roman" w:cs="Times New Roman"/>
          <w:bCs/>
          <w:sz w:val="28"/>
          <w:szCs w:val="28"/>
        </w:rPr>
        <w:t xml:space="preserve">- </w:t>
      </w:r>
      <w:r>
        <w:rPr>
          <w:rFonts w:ascii="Times New Roman" w:hAnsi="Times New Roman" w:cs="Times New Roman"/>
          <w:bCs/>
          <w:sz w:val="28"/>
          <w:szCs w:val="28"/>
        </w:rPr>
        <w:t>Бюджетный кодекс РФ</w:t>
      </w:r>
      <w:r w:rsidR="00DD11CD">
        <w:rPr>
          <w:rFonts w:ascii="Times New Roman" w:hAnsi="Times New Roman" w:cs="Times New Roman"/>
          <w:bCs/>
          <w:sz w:val="28"/>
          <w:szCs w:val="28"/>
        </w:rPr>
        <w:t xml:space="preserve">; </w:t>
      </w:r>
    </w:p>
    <w:p w:rsidR="00417805" w:rsidRDefault="00DD11CD" w:rsidP="00112ED8">
      <w:pPr>
        <w:autoSpaceDE w:val="0"/>
        <w:autoSpaceDN w:val="0"/>
        <w:adjustRightInd w:val="0"/>
        <w:spacing w:after="0" w:line="240" w:lineRule="auto"/>
        <w:ind w:firstLine="360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Налоговый кодекс РФ</w:t>
      </w:r>
    </w:p>
    <w:p w:rsidR="001670B9" w:rsidRDefault="00417805" w:rsidP="00E01003">
      <w:pPr>
        <w:spacing w:after="0"/>
        <w:ind w:left="3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DD11CD">
        <w:rPr>
          <w:rFonts w:ascii="Times New Roman" w:hAnsi="Times New Roman" w:cs="Times New Roman"/>
          <w:bCs/>
          <w:sz w:val="28"/>
          <w:szCs w:val="28"/>
        </w:rPr>
        <w:t>И</w:t>
      </w:r>
      <w:r w:rsidR="00DD11CD" w:rsidRPr="00CE0C4A">
        <w:rPr>
          <w:rFonts w:ascii="Times New Roman" w:hAnsi="Times New Roman" w:cs="Times New Roman"/>
          <w:sz w:val="28"/>
          <w:szCs w:val="28"/>
        </w:rPr>
        <w:t>нструкци</w:t>
      </w:r>
      <w:r w:rsidR="00DD11CD">
        <w:rPr>
          <w:rFonts w:ascii="Times New Roman" w:hAnsi="Times New Roman" w:cs="Times New Roman"/>
          <w:sz w:val="28"/>
          <w:szCs w:val="28"/>
        </w:rPr>
        <w:t>я</w:t>
      </w:r>
      <w:r w:rsidR="00DD11CD" w:rsidRPr="00CE0C4A">
        <w:rPr>
          <w:rFonts w:ascii="Times New Roman" w:hAnsi="Times New Roman" w:cs="Times New Roman"/>
          <w:sz w:val="28"/>
          <w:szCs w:val="28"/>
        </w:rPr>
        <w:t xml:space="preserve">  «О порядке составления и представления годовой, квартальной и месячной отчетности  об исполнении бюджетной системы Российской Федерации»  (утв. приказом Минфина РФ от 28.12.2010г № 191Н)</w:t>
      </w:r>
      <w:r w:rsidR="00DD11CD">
        <w:rPr>
          <w:rFonts w:ascii="Times New Roman" w:hAnsi="Times New Roman" w:cs="Times New Roman"/>
          <w:sz w:val="28"/>
          <w:szCs w:val="28"/>
        </w:rPr>
        <w:t>;</w:t>
      </w:r>
      <w:r w:rsidR="001670B9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795CE9" w:rsidRPr="00795CE9" w:rsidRDefault="00EF51A5" w:rsidP="00CF54DC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П</w:t>
      </w:r>
      <w:r w:rsidRPr="00E362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риказ Минфина РФ от 1 декабря 2010 г.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362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N 157н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362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"Об утверждении Единого плана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(муниципальных) учреждений и Инструкции по его применению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EF51A5" w:rsidRDefault="00795CE9" w:rsidP="00EF51A5">
      <w:pPr>
        <w:autoSpaceDE w:val="0"/>
        <w:autoSpaceDN w:val="0"/>
        <w:adjustRightInd w:val="0"/>
        <w:spacing w:after="0"/>
        <w:ind w:left="36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95CE9">
        <w:rPr>
          <w:rFonts w:ascii="Times New Roman" w:hAnsi="Times New Roman" w:cs="Times New Roman"/>
          <w:sz w:val="28"/>
          <w:szCs w:val="28"/>
        </w:rPr>
        <w:t xml:space="preserve">- </w:t>
      </w:r>
      <w:r w:rsidR="00EF51A5" w:rsidRPr="007729E6">
        <w:rPr>
          <w:rFonts w:ascii="Times New Roman" w:hAnsi="Times New Roman" w:cs="Times New Roman"/>
          <w:sz w:val="28"/>
          <w:szCs w:val="28"/>
        </w:rPr>
        <w:t xml:space="preserve">Решение Совета от </w:t>
      </w:r>
      <w:r w:rsidR="00FF06D8">
        <w:rPr>
          <w:rFonts w:ascii="Times New Roman" w:hAnsi="Times New Roman" w:cs="Times New Roman"/>
          <w:sz w:val="28"/>
          <w:szCs w:val="28"/>
        </w:rPr>
        <w:t>03</w:t>
      </w:r>
      <w:r w:rsidR="009C743D">
        <w:rPr>
          <w:rFonts w:ascii="Times New Roman" w:hAnsi="Times New Roman" w:cs="Times New Roman"/>
          <w:sz w:val="28"/>
          <w:szCs w:val="28"/>
        </w:rPr>
        <w:t>.1</w:t>
      </w:r>
      <w:r w:rsidR="00FF06D8">
        <w:rPr>
          <w:rFonts w:ascii="Times New Roman" w:hAnsi="Times New Roman" w:cs="Times New Roman"/>
          <w:sz w:val="28"/>
          <w:szCs w:val="28"/>
        </w:rPr>
        <w:t>0</w:t>
      </w:r>
      <w:r w:rsidR="00EF51A5" w:rsidRPr="007729E6">
        <w:rPr>
          <w:rFonts w:ascii="Times New Roman" w:hAnsi="Times New Roman" w:cs="Times New Roman"/>
          <w:sz w:val="28"/>
          <w:szCs w:val="28"/>
        </w:rPr>
        <w:t>.201</w:t>
      </w:r>
      <w:r w:rsidR="009C743D">
        <w:rPr>
          <w:rFonts w:ascii="Times New Roman" w:hAnsi="Times New Roman" w:cs="Times New Roman"/>
          <w:sz w:val="28"/>
          <w:szCs w:val="28"/>
        </w:rPr>
        <w:t>4</w:t>
      </w:r>
      <w:r w:rsidR="00EF51A5" w:rsidRPr="007729E6">
        <w:rPr>
          <w:rFonts w:ascii="Times New Roman" w:hAnsi="Times New Roman" w:cs="Times New Roman"/>
          <w:sz w:val="28"/>
          <w:szCs w:val="28"/>
        </w:rPr>
        <w:t xml:space="preserve"> № </w:t>
      </w:r>
      <w:r w:rsidR="00FF06D8">
        <w:rPr>
          <w:rFonts w:ascii="Times New Roman" w:hAnsi="Times New Roman" w:cs="Times New Roman"/>
          <w:sz w:val="28"/>
          <w:szCs w:val="28"/>
        </w:rPr>
        <w:t>5</w:t>
      </w:r>
      <w:r w:rsidR="00EF51A5" w:rsidRPr="007729E6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FF06D8">
        <w:rPr>
          <w:rFonts w:ascii="Times New Roman" w:hAnsi="Times New Roman" w:cs="Times New Roman"/>
          <w:sz w:val="28"/>
          <w:szCs w:val="28"/>
        </w:rPr>
        <w:t>Марьинского</w:t>
      </w:r>
      <w:proofErr w:type="spellEnd"/>
      <w:r w:rsidR="00EF51A5" w:rsidRPr="007729E6"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="00EF51A5">
        <w:rPr>
          <w:rFonts w:ascii="Times New Roman" w:hAnsi="Times New Roman" w:cs="Times New Roman"/>
          <w:sz w:val="28"/>
          <w:szCs w:val="28"/>
        </w:rPr>
        <w:t xml:space="preserve"> поселения «Об утверждении Положения о бюджетном процессе в</w:t>
      </w:r>
      <w:r w:rsidR="00FF06D8" w:rsidRPr="00FF06D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F06D8">
        <w:rPr>
          <w:rFonts w:ascii="Times New Roman" w:hAnsi="Times New Roman" w:cs="Times New Roman"/>
          <w:sz w:val="28"/>
          <w:szCs w:val="28"/>
        </w:rPr>
        <w:t>Марьинском</w:t>
      </w:r>
      <w:proofErr w:type="spellEnd"/>
      <w:r w:rsidR="00FF06D8">
        <w:rPr>
          <w:rFonts w:ascii="Times New Roman" w:hAnsi="Times New Roman" w:cs="Times New Roman"/>
          <w:sz w:val="28"/>
          <w:szCs w:val="28"/>
        </w:rPr>
        <w:t xml:space="preserve"> </w:t>
      </w:r>
      <w:r w:rsidR="00EF51A5">
        <w:rPr>
          <w:rFonts w:ascii="Times New Roman" w:hAnsi="Times New Roman" w:cs="Times New Roman"/>
          <w:sz w:val="28"/>
          <w:szCs w:val="28"/>
        </w:rPr>
        <w:t>сельском поселении Тбилисского района»;</w:t>
      </w:r>
      <w:r w:rsidR="00EF51A5" w:rsidRPr="00CE0C4A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EF51A5" w:rsidRPr="00417805" w:rsidRDefault="00EF51A5" w:rsidP="00EF51A5">
      <w:pPr>
        <w:autoSpaceDE w:val="0"/>
        <w:autoSpaceDN w:val="0"/>
        <w:adjustRightInd w:val="0"/>
        <w:spacing w:after="0"/>
        <w:ind w:left="360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Pr="00795CE9">
        <w:rPr>
          <w:rFonts w:ascii="Times New Roman" w:hAnsi="Times New Roman" w:cs="Times New Roman"/>
          <w:sz w:val="28"/>
          <w:szCs w:val="28"/>
        </w:rPr>
        <w:t>Годовой отчет об исполнении бюджета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F06D8">
        <w:rPr>
          <w:rFonts w:ascii="Times New Roman" w:hAnsi="Times New Roman" w:cs="Times New Roman"/>
          <w:sz w:val="28"/>
          <w:szCs w:val="28"/>
        </w:rPr>
        <w:t>Марьинского</w:t>
      </w:r>
      <w:proofErr w:type="spellEnd"/>
      <w:r w:rsidR="00FF06D8" w:rsidRPr="00795CE9">
        <w:rPr>
          <w:rFonts w:ascii="Times New Roman" w:hAnsi="Times New Roman" w:cs="Times New Roman"/>
          <w:sz w:val="28"/>
          <w:szCs w:val="28"/>
        </w:rPr>
        <w:t xml:space="preserve"> </w:t>
      </w:r>
      <w:r w:rsidRPr="00795CE9">
        <w:rPr>
          <w:rFonts w:ascii="Times New Roman" w:hAnsi="Times New Roman" w:cs="Times New Roman"/>
          <w:sz w:val="28"/>
          <w:szCs w:val="28"/>
        </w:rPr>
        <w:t>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за </w:t>
      </w:r>
      <w:r w:rsidRPr="00795CE9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795CE9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 xml:space="preserve">.                </w:t>
      </w:r>
    </w:p>
    <w:p w:rsidR="003E57F8" w:rsidRDefault="00EF51A5" w:rsidP="00EF51A5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9C743D">
        <w:rPr>
          <w:rFonts w:ascii="Times New Roman" w:hAnsi="Times New Roman" w:cs="Times New Roman"/>
          <w:sz w:val="28"/>
          <w:szCs w:val="28"/>
        </w:rPr>
        <w:t xml:space="preserve"> </w:t>
      </w:r>
      <w:r w:rsidR="009C743D" w:rsidRPr="009C743D">
        <w:rPr>
          <w:rFonts w:ascii="Times New Roman" w:hAnsi="Times New Roman" w:cs="Times New Roman"/>
          <w:sz w:val="28"/>
          <w:szCs w:val="28"/>
        </w:rPr>
        <w:tab/>
      </w:r>
      <w:r w:rsidR="009C743D" w:rsidRPr="009C743D">
        <w:rPr>
          <w:rFonts w:ascii="Times New Roman" w:hAnsi="Times New Roman" w:cs="Times New Roman"/>
          <w:sz w:val="28"/>
          <w:szCs w:val="28"/>
        </w:rPr>
        <w:tab/>
      </w:r>
      <w:r w:rsidR="009C743D" w:rsidRPr="009C743D">
        <w:rPr>
          <w:rFonts w:ascii="Times New Roman" w:hAnsi="Times New Roman" w:cs="Times New Roman"/>
          <w:sz w:val="28"/>
          <w:szCs w:val="28"/>
        </w:rPr>
        <w:tab/>
      </w:r>
      <w:r w:rsidR="009C743D" w:rsidRPr="009C743D">
        <w:rPr>
          <w:rFonts w:ascii="Times New Roman" w:hAnsi="Times New Roman" w:cs="Times New Roman"/>
          <w:sz w:val="28"/>
          <w:szCs w:val="28"/>
        </w:rPr>
        <w:tab/>
      </w:r>
      <w:r w:rsidR="009C743D" w:rsidRPr="009C743D">
        <w:rPr>
          <w:rFonts w:ascii="Times New Roman" w:hAnsi="Times New Roman" w:cs="Times New Roman"/>
          <w:sz w:val="28"/>
          <w:szCs w:val="28"/>
        </w:rPr>
        <w:tab/>
      </w:r>
    </w:p>
    <w:p w:rsidR="00795CE9" w:rsidRDefault="003E57F8" w:rsidP="00EF51A5">
      <w:pPr>
        <w:spacing w:after="0"/>
        <w:ind w:left="360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EF51A5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9647C4">
        <w:rPr>
          <w:rFonts w:ascii="Times New Roman" w:hAnsi="Times New Roman" w:cs="Times New Roman"/>
          <w:sz w:val="28"/>
          <w:szCs w:val="28"/>
          <w:u w:val="single"/>
        </w:rPr>
        <w:t>В</w:t>
      </w:r>
      <w:r w:rsidR="00795CE9" w:rsidRPr="009E5119">
        <w:rPr>
          <w:rFonts w:ascii="Times New Roman" w:hAnsi="Times New Roman" w:cs="Times New Roman"/>
          <w:sz w:val="28"/>
          <w:szCs w:val="28"/>
          <w:u w:val="single"/>
        </w:rPr>
        <w:t xml:space="preserve"> ходе</w:t>
      </w:r>
      <w:r w:rsidR="009E5119" w:rsidRPr="009E5119">
        <w:rPr>
          <w:rFonts w:ascii="Times New Roman" w:hAnsi="Times New Roman" w:cs="Times New Roman"/>
          <w:sz w:val="28"/>
          <w:szCs w:val="28"/>
          <w:u w:val="single"/>
        </w:rPr>
        <w:t xml:space="preserve"> внешней </w:t>
      </w:r>
      <w:r w:rsidR="00795CE9" w:rsidRPr="009E5119">
        <w:rPr>
          <w:rFonts w:ascii="Times New Roman" w:hAnsi="Times New Roman" w:cs="Times New Roman"/>
          <w:sz w:val="28"/>
          <w:szCs w:val="28"/>
          <w:u w:val="single"/>
        </w:rPr>
        <w:t xml:space="preserve"> проверки   установлено: </w:t>
      </w:r>
    </w:p>
    <w:p w:rsidR="00112ED8" w:rsidRDefault="00795CE9" w:rsidP="00112ED8">
      <w:pPr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B95961">
        <w:rPr>
          <w:rFonts w:ascii="Times New Roman" w:hAnsi="Times New Roman" w:cs="Times New Roman"/>
          <w:sz w:val="28"/>
          <w:szCs w:val="28"/>
        </w:rPr>
        <w:t>Годовой отчет</w:t>
      </w:r>
      <w:r w:rsidR="00526DF4" w:rsidRPr="00526DF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26DF4">
        <w:rPr>
          <w:rFonts w:ascii="Times New Roman" w:hAnsi="Times New Roman" w:cs="Times New Roman"/>
          <w:sz w:val="28"/>
          <w:szCs w:val="28"/>
        </w:rPr>
        <w:t>Марьинского</w:t>
      </w:r>
      <w:proofErr w:type="spellEnd"/>
      <w:r w:rsidR="00526DF4" w:rsidRPr="00B95961">
        <w:rPr>
          <w:rFonts w:ascii="Times New Roman" w:hAnsi="Times New Roman" w:cs="Times New Roman"/>
          <w:sz w:val="28"/>
          <w:szCs w:val="28"/>
        </w:rPr>
        <w:t xml:space="preserve"> </w:t>
      </w:r>
      <w:r w:rsidR="00B95961" w:rsidRPr="00B95961">
        <w:rPr>
          <w:rFonts w:ascii="Times New Roman" w:hAnsi="Times New Roman" w:cs="Times New Roman"/>
          <w:sz w:val="28"/>
          <w:szCs w:val="28"/>
        </w:rPr>
        <w:t xml:space="preserve">сельского поселения Тбилисского района </w:t>
      </w:r>
      <w:r w:rsidR="00626037" w:rsidRPr="00B95961">
        <w:rPr>
          <w:rFonts w:ascii="Times New Roman" w:hAnsi="Times New Roman" w:cs="Times New Roman"/>
          <w:sz w:val="28"/>
          <w:szCs w:val="28"/>
        </w:rPr>
        <w:t xml:space="preserve">за </w:t>
      </w:r>
      <w:r w:rsidRPr="00B95961">
        <w:rPr>
          <w:rFonts w:ascii="Times New Roman" w:hAnsi="Times New Roman" w:cs="Times New Roman"/>
          <w:sz w:val="28"/>
          <w:szCs w:val="28"/>
        </w:rPr>
        <w:t>201</w:t>
      </w:r>
      <w:r w:rsidR="00960DF8" w:rsidRPr="00B95961">
        <w:rPr>
          <w:rFonts w:ascii="Times New Roman" w:hAnsi="Times New Roman" w:cs="Times New Roman"/>
          <w:sz w:val="28"/>
          <w:szCs w:val="28"/>
        </w:rPr>
        <w:t>4</w:t>
      </w:r>
      <w:r w:rsidR="00626037" w:rsidRPr="00B95961">
        <w:rPr>
          <w:rFonts w:ascii="Times New Roman" w:hAnsi="Times New Roman" w:cs="Times New Roman"/>
          <w:sz w:val="28"/>
          <w:szCs w:val="28"/>
        </w:rPr>
        <w:t xml:space="preserve"> год</w:t>
      </w:r>
      <w:r w:rsidRPr="00B95961">
        <w:rPr>
          <w:rFonts w:ascii="Times New Roman" w:hAnsi="Times New Roman" w:cs="Times New Roman"/>
          <w:sz w:val="28"/>
          <w:szCs w:val="28"/>
        </w:rPr>
        <w:t xml:space="preserve"> сформирован в соответствии с </w:t>
      </w:r>
      <w:r w:rsidR="007978D0">
        <w:rPr>
          <w:rFonts w:ascii="Times New Roman" w:hAnsi="Times New Roman" w:cs="Times New Roman"/>
          <w:sz w:val="28"/>
          <w:szCs w:val="28"/>
        </w:rPr>
        <w:t>Инструкцией</w:t>
      </w:r>
      <w:r w:rsidRPr="00B95961">
        <w:rPr>
          <w:rFonts w:ascii="Times New Roman" w:hAnsi="Times New Roman" w:cs="Times New Roman"/>
          <w:sz w:val="28"/>
          <w:szCs w:val="28"/>
        </w:rPr>
        <w:t xml:space="preserve"> №191н.</w:t>
      </w:r>
      <w:r w:rsidR="00B94BFB" w:rsidRPr="00B95961">
        <w:rPr>
          <w:rFonts w:ascii="Times New Roman" w:hAnsi="Times New Roman" w:cs="Times New Roman"/>
          <w:sz w:val="28"/>
          <w:szCs w:val="28"/>
        </w:rPr>
        <w:t xml:space="preserve"> </w:t>
      </w:r>
      <w:r w:rsidR="00626037" w:rsidRPr="00B95961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sub_1179"/>
    </w:p>
    <w:p w:rsidR="00795CE9" w:rsidRPr="00112ED8" w:rsidRDefault="00EF51A5" w:rsidP="00112ED8">
      <w:pPr>
        <w:pStyle w:val="a4"/>
        <w:numPr>
          <w:ilvl w:val="0"/>
          <w:numId w:val="23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112ED8">
        <w:rPr>
          <w:rFonts w:ascii="Times New Roman" w:hAnsi="Times New Roman" w:cs="Times New Roman"/>
          <w:sz w:val="28"/>
          <w:szCs w:val="28"/>
        </w:rPr>
        <w:t>В</w:t>
      </w:r>
      <w:r w:rsidR="00795CE9" w:rsidRPr="00112ED8">
        <w:rPr>
          <w:rFonts w:ascii="Times New Roman" w:hAnsi="Times New Roman" w:cs="Times New Roman"/>
          <w:sz w:val="28"/>
          <w:szCs w:val="28"/>
        </w:rPr>
        <w:t xml:space="preserve"> составе годовой бюджетной отчетности представлены</w:t>
      </w:r>
      <w:r w:rsidR="00795CE9" w:rsidRPr="00112ED8">
        <w:rPr>
          <w:rFonts w:ascii="Arial" w:hAnsi="Arial" w:cs="Arial"/>
          <w:sz w:val="24"/>
          <w:szCs w:val="24"/>
        </w:rPr>
        <w:t>:</w:t>
      </w:r>
    </w:p>
    <w:tbl>
      <w:tblPr>
        <w:tblStyle w:val="a3"/>
        <w:tblW w:w="10490" w:type="dxa"/>
        <w:tblLayout w:type="fixed"/>
        <w:tblLook w:val="04A0" w:firstRow="1" w:lastRow="0" w:firstColumn="1" w:lastColumn="0" w:noHBand="0" w:noVBand="1"/>
      </w:tblPr>
      <w:tblGrid>
        <w:gridCol w:w="851"/>
        <w:gridCol w:w="6095"/>
        <w:gridCol w:w="1667"/>
        <w:gridCol w:w="743"/>
        <w:gridCol w:w="1134"/>
      </w:tblGrid>
      <w:tr w:rsidR="008A71FF" w:rsidTr="00526DF4">
        <w:tc>
          <w:tcPr>
            <w:tcW w:w="851" w:type="dxa"/>
          </w:tcPr>
          <w:p w:rsidR="007E2F80" w:rsidRPr="00A14085" w:rsidRDefault="008A71FF" w:rsidP="004904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4085">
              <w:rPr>
                <w:rFonts w:ascii="Times New Roman" w:hAnsi="Times New Roman" w:cs="Times New Roman"/>
                <w:sz w:val="26"/>
                <w:szCs w:val="26"/>
              </w:rPr>
              <w:t>№п/п</w:t>
            </w:r>
          </w:p>
        </w:tc>
        <w:tc>
          <w:tcPr>
            <w:tcW w:w="6095" w:type="dxa"/>
          </w:tcPr>
          <w:p w:rsidR="007E2F80" w:rsidRPr="00A14085" w:rsidRDefault="008A71FF" w:rsidP="007E2F8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4085">
              <w:rPr>
                <w:rFonts w:ascii="Times New Roman" w:hAnsi="Times New Roman" w:cs="Times New Roman"/>
                <w:sz w:val="26"/>
                <w:szCs w:val="26"/>
              </w:rPr>
              <w:t>Наименование форм</w:t>
            </w:r>
          </w:p>
        </w:tc>
        <w:tc>
          <w:tcPr>
            <w:tcW w:w="1667" w:type="dxa"/>
          </w:tcPr>
          <w:p w:rsidR="007E2F80" w:rsidRPr="00A14085" w:rsidRDefault="008A71FF" w:rsidP="007E2F8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4085">
              <w:rPr>
                <w:rFonts w:ascii="Times New Roman" w:hAnsi="Times New Roman" w:cs="Times New Roman"/>
                <w:sz w:val="26"/>
                <w:szCs w:val="26"/>
              </w:rPr>
              <w:t>номер</w:t>
            </w:r>
          </w:p>
        </w:tc>
        <w:tc>
          <w:tcPr>
            <w:tcW w:w="743" w:type="dxa"/>
          </w:tcPr>
          <w:p w:rsidR="007E2F80" w:rsidRPr="002278E6" w:rsidRDefault="008A71FF" w:rsidP="007E2F8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78E6">
              <w:rPr>
                <w:rFonts w:ascii="Times New Roman" w:hAnsi="Times New Roman" w:cs="Times New Roman"/>
                <w:sz w:val="20"/>
                <w:szCs w:val="20"/>
              </w:rPr>
              <w:t>Наличие +</w:t>
            </w:r>
          </w:p>
          <w:p w:rsidR="00485B79" w:rsidRPr="002278E6" w:rsidRDefault="008A71FF" w:rsidP="007E2F8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78E6">
              <w:rPr>
                <w:rFonts w:ascii="Times New Roman" w:hAnsi="Times New Roman" w:cs="Times New Roman"/>
                <w:sz w:val="20"/>
                <w:szCs w:val="20"/>
              </w:rPr>
              <w:t xml:space="preserve">Отсутствие </w:t>
            </w:r>
            <w:r w:rsidR="00485B79" w:rsidRPr="002278E6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  <w:p w:rsidR="008A71FF" w:rsidRPr="002278E6" w:rsidRDefault="00485B79" w:rsidP="007E2F8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78E6">
              <w:rPr>
                <w:rFonts w:ascii="Times New Roman" w:hAnsi="Times New Roman" w:cs="Times New Roman"/>
                <w:sz w:val="20"/>
                <w:szCs w:val="20"/>
              </w:rPr>
              <w:t>формы</w:t>
            </w:r>
            <w:r w:rsidR="008A71FF" w:rsidRPr="002278E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</w:tcPr>
          <w:p w:rsidR="007E2F80" w:rsidRPr="002278E6" w:rsidRDefault="00485B79" w:rsidP="007E2F8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78E6">
              <w:rPr>
                <w:rFonts w:ascii="Times New Roman" w:hAnsi="Times New Roman" w:cs="Times New Roman"/>
                <w:sz w:val="20"/>
                <w:szCs w:val="20"/>
              </w:rPr>
              <w:t>Наличие+</w:t>
            </w:r>
          </w:p>
          <w:p w:rsidR="00485B79" w:rsidRPr="002278E6" w:rsidRDefault="00485B79" w:rsidP="007E2F8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78E6">
              <w:rPr>
                <w:rFonts w:ascii="Times New Roman" w:hAnsi="Times New Roman" w:cs="Times New Roman"/>
                <w:sz w:val="20"/>
                <w:szCs w:val="20"/>
              </w:rPr>
              <w:t>Отсутствие-</w:t>
            </w:r>
          </w:p>
          <w:p w:rsidR="00485B79" w:rsidRPr="002278E6" w:rsidRDefault="00485B79" w:rsidP="00B3736C">
            <w:pPr>
              <w:autoSpaceDE w:val="0"/>
              <w:autoSpaceDN w:val="0"/>
              <w:adjustRightInd w:val="0"/>
              <w:ind w:right="-7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78E6">
              <w:rPr>
                <w:rFonts w:ascii="Times New Roman" w:hAnsi="Times New Roman" w:cs="Times New Roman"/>
                <w:sz w:val="20"/>
                <w:szCs w:val="20"/>
              </w:rPr>
              <w:t>Заполненных реквизитов</w:t>
            </w:r>
          </w:p>
        </w:tc>
      </w:tr>
      <w:tr w:rsidR="008A71FF" w:rsidRPr="00550EAF" w:rsidTr="00526DF4">
        <w:tc>
          <w:tcPr>
            <w:tcW w:w="851" w:type="dxa"/>
          </w:tcPr>
          <w:p w:rsidR="007E2F80" w:rsidRPr="00550EAF" w:rsidRDefault="008A71FF" w:rsidP="004904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50EAF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6095" w:type="dxa"/>
          </w:tcPr>
          <w:p w:rsidR="007E2F80" w:rsidRPr="00550EAF" w:rsidRDefault="008A71FF" w:rsidP="007E2F8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50EAF">
              <w:rPr>
                <w:rFonts w:ascii="Times New Roman" w:hAnsi="Times New Roman" w:cs="Times New Roman"/>
                <w:sz w:val="26"/>
                <w:szCs w:val="26"/>
              </w:rPr>
              <w:t>Баланс</w:t>
            </w:r>
          </w:p>
        </w:tc>
        <w:tc>
          <w:tcPr>
            <w:tcW w:w="1667" w:type="dxa"/>
          </w:tcPr>
          <w:p w:rsidR="007E2F80" w:rsidRPr="00550EAF" w:rsidRDefault="008A71FF" w:rsidP="00EF51A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50EAF">
              <w:rPr>
                <w:rFonts w:ascii="Times New Roman" w:hAnsi="Times New Roman" w:cs="Times New Roman"/>
                <w:sz w:val="26"/>
                <w:szCs w:val="26"/>
              </w:rPr>
              <w:t> 05031</w:t>
            </w:r>
            <w:r w:rsidR="00EF51A5" w:rsidRPr="00550EAF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Pr="00550EAF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743" w:type="dxa"/>
          </w:tcPr>
          <w:p w:rsidR="007E2F80" w:rsidRPr="00550EAF" w:rsidRDefault="00065F3D" w:rsidP="007E2F8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50EAF"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  <w:tc>
          <w:tcPr>
            <w:tcW w:w="1134" w:type="dxa"/>
          </w:tcPr>
          <w:p w:rsidR="007E2F80" w:rsidRPr="00550EAF" w:rsidRDefault="00065F3D" w:rsidP="007E2F8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50EAF"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</w:tr>
      <w:tr w:rsidR="008A71FF" w:rsidRPr="00550EAF" w:rsidTr="00526DF4">
        <w:tc>
          <w:tcPr>
            <w:tcW w:w="851" w:type="dxa"/>
          </w:tcPr>
          <w:p w:rsidR="007E2F80" w:rsidRPr="00550EAF" w:rsidRDefault="008A71FF" w:rsidP="004904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50EAF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6095" w:type="dxa"/>
          </w:tcPr>
          <w:p w:rsidR="007E2F80" w:rsidRPr="00550EAF" w:rsidRDefault="008A71FF" w:rsidP="007E2F8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50EAF">
              <w:rPr>
                <w:rFonts w:ascii="Times New Roman" w:hAnsi="Times New Roman" w:cs="Times New Roman"/>
                <w:sz w:val="26"/>
                <w:szCs w:val="26"/>
              </w:rPr>
              <w:t>Справка по заключению счетов бюджетного учета отчетного финансового года</w:t>
            </w:r>
          </w:p>
        </w:tc>
        <w:tc>
          <w:tcPr>
            <w:tcW w:w="1667" w:type="dxa"/>
          </w:tcPr>
          <w:p w:rsidR="007E2F80" w:rsidRPr="00550EAF" w:rsidRDefault="008A71FF" w:rsidP="007E2F8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50EAF">
              <w:rPr>
                <w:rFonts w:ascii="Times New Roman" w:hAnsi="Times New Roman" w:cs="Times New Roman"/>
                <w:sz w:val="26"/>
                <w:szCs w:val="26"/>
              </w:rPr>
              <w:t xml:space="preserve"> 0503110</w:t>
            </w:r>
          </w:p>
        </w:tc>
        <w:tc>
          <w:tcPr>
            <w:tcW w:w="743" w:type="dxa"/>
          </w:tcPr>
          <w:p w:rsidR="007E2F80" w:rsidRPr="00550EAF" w:rsidRDefault="00065F3D" w:rsidP="007E2F8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50EAF"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  <w:tc>
          <w:tcPr>
            <w:tcW w:w="1134" w:type="dxa"/>
          </w:tcPr>
          <w:p w:rsidR="007E2F80" w:rsidRPr="00550EAF" w:rsidRDefault="00065F3D" w:rsidP="007E2F8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50EAF"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</w:tr>
      <w:tr w:rsidR="00EF78B5" w:rsidRPr="00550EAF" w:rsidTr="00526DF4">
        <w:tc>
          <w:tcPr>
            <w:tcW w:w="851" w:type="dxa"/>
          </w:tcPr>
          <w:p w:rsidR="00EF78B5" w:rsidRPr="00550EAF" w:rsidRDefault="0090643F" w:rsidP="00EF78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50EAF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6095" w:type="dxa"/>
          </w:tcPr>
          <w:p w:rsidR="00EF78B5" w:rsidRPr="00550EAF" w:rsidRDefault="00EF78B5" w:rsidP="00EF78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50EAF">
              <w:rPr>
                <w:rFonts w:ascii="Times New Roman" w:hAnsi="Times New Roman" w:cs="Times New Roman"/>
                <w:sz w:val="26"/>
                <w:szCs w:val="26"/>
              </w:rPr>
              <w:t>Отчет о финансовых результатах деятельности</w:t>
            </w:r>
          </w:p>
        </w:tc>
        <w:tc>
          <w:tcPr>
            <w:tcW w:w="1667" w:type="dxa"/>
          </w:tcPr>
          <w:p w:rsidR="00EF78B5" w:rsidRPr="00550EAF" w:rsidRDefault="00EF78B5" w:rsidP="00EF78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50EAF">
              <w:rPr>
                <w:rFonts w:ascii="Times New Roman" w:hAnsi="Times New Roman" w:cs="Times New Roman"/>
                <w:sz w:val="26"/>
                <w:szCs w:val="26"/>
              </w:rPr>
              <w:t>0503121</w:t>
            </w:r>
          </w:p>
        </w:tc>
        <w:tc>
          <w:tcPr>
            <w:tcW w:w="743" w:type="dxa"/>
          </w:tcPr>
          <w:p w:rsidR="00EF78B5" w:rsidRPr="00550EAF" w:rsidRDefault="00EF78B5" w:rsidP="00EF78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50EAF"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  <w:tc>
          <w:tcPr>
            <w:tcW w:w="1134" w:type="dxa"/>
          </w:tcPr>
          <w:p w:rsidR="00EF78B5" w:rsidRPr="00550EAF" w:rsidRDefault="00EF78B5" w:rsidP="00EF78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50EAF"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</w:tr>
      <w:tr w:rsidR="0090643F" w:rsidRPr="00550EAF" w:rsidTr="00526DF4">
        <w:tc>
          <w:tcPr>
            <w:tcW w:w="851" w:type="dxa"/>
          </w:tcPr>
          <w:p w:rsidR="0090643F" w:rsidRPr="00550EAF" w:rsidRDefault="0090643F" w:rsidP="0090643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50EAF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6095" w:type="dxa"/>
          </w:tcPr>
          <w:p w:rsidR="0090643F" w:rsidRPr="00550EAF" w:rsidRDefault="0090643F" w:rsidP="0090643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50EAF">
              <w:rPr>
                <w:rFonts w:ascii="Times New Roman" w:hAnsi="Times New Roman" w:cs="Times New Roman"/>
                <w:sz w:val="26"/>
                <w:szCs w:val="26"/>
              </w:rPr>
              <w:t>Отчет о движении денежных средств</w:t>
            </w:r>
          </w:p>
        </w:tc>
        <w:tc>
          <w:tcPr>
            <w:tcW w:w="1667" w:type="dxa"/>
          </w:tcPr>
          <w:p w:rsidR="0090643F" w:rsidRPr="00550EAF" w:rsidRDefault="0090643F" w:rsidP="0090643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50EAF">
              <w:rPr>
                <w:rFonts w:ascii="Times New Roman" w:hAnsi="Times New Roman" w:cs="Times New Roman"/>
                <w:sz w:val="26"/>
                <w:szCs w:val="26"/>
              </w:rPr>
              <w:t>0503123</w:t>
            </w:r>
          </w:p>
        </w:tc>
        <w:tc>
          <w:tcPr>
            <w:tcW w:w="743" w:type="dxa"/>
          </w:tcPr>
          <w:p w:rsidR="0090643F" w:rsidRPr="00550EAF" w:rsidRDefault="0090643F" w:rsidP="0090643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50EAF"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  <w:tc>
          <w:tcPr>
            <w:tcW w:w="1134" w:type="dxa"/>
          </w:tcPr>
          <w:p w:rsidR="0090643F" w:rsidRPr="00550EAF" w:rsidRDefault="0090643F" w:rsidP="0090643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50EAF"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</w:tr>
      <w:tr w:rsidR="0090643F" w:rsidRPr="00550EAF" w:rsidTr="00526DF4">
        <w:tc>
          <w:tcPr>
            <w:tcW w:w="851" w:type="dxa"/>
          </w:tcPr>
          <w:p w:rsidR="0090643F" w:rsidRPr="00550EAF" w:rsidRDefault="0090643F" w:rsidP="0090643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50EAF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6095" w:type="dxa"/>
          </w:tcPr>
          <w:p w:rsidR="0090643F" w:rsidRPr="00550EAF" w:rsidRDefault="0090643F" w:rsidP="0090643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50EAF">
              <w:rPr>
                <w:rFonts w:ascii="Times New Roman" w:hAnsi="Times New Roman" w:cs="Times New Roman"/>
                <w:sz w:val="26"/>
                <w:szCs w:val="26"/>
              </w:rPr>
              <w:t>Отчет об использовании межбюджетных трансфертов из федерального бюджета</w:t>
            </w:r>
          </w:p>
        </w:tc>
        <w:tc>
          <w:tcPr>
            <w:tcW w:w="1667" w:type="dxa"/>
          </w:tcPr>
          <w:p w:rsidR="0090643F" w:rsidRPr="00550EAF" w:rsidRDefault="0090643F" w:rsidP="0090643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50EAF">
              <w:rPr>
                <w:rFonts w:ascii="Times New Roman" w:hAnsi="Times New Roman" w:cs="Times New Roman"/>
                <w:sz w:val="26"/>
                <w:szCs w:val="26"/>
              </w:rPr>
              <w:t>0503324</w:t>
            </w:r>
          </w:p>
        </w:tc>
        <w:tc>
          <w:tcPr>
            <w:tcW w:w="743" w:type="dxa"/>
          </w:tcPr>
          <w:p w:rsidR="0090643F" w:rsidRPr="00550EAF" w:rsidRDefault="0090643F" w:rsidP="0090643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50EAF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</w:tcPr>
          <w:p w:rsidR="0090643F" w:rsidRPr="00550EAF" w:rsidRDefault="0090643F" w:rsidP="0090643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50EAF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90643F" w:rsidRPr="00550EAF" w:rsidTr="00526DF4">
        <w:tc>
          <w:tcPr>
            <w:tcW w:w="851" w:type="dxa"/>
          </w:tcPr>
          <w:p w:rsidR="0090643F" w:rsidRPr="00550EAF" w:rsidRDefault="0090643F" w:rsidP="0090643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50EAF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6095" w:type="dxa"/>
          </w:tcPr>
          <w:p w:rsidR="0090643F" w:rsidRPr="00550EAF" w:rsidRDefault="0090643F" w:rsidP="0090643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50EAF">
              <w:rPr>
                <w:rFonts w:ascii="Times New Roman" w:hAnsi="Times New Roman" w:cs="Times New Roman"/>
                <w:sz w:val="26"/>
                <w:szCs w:val="26"/>
              </w:rPr>
              <w:t>Отчет об использовании межбюджетных трансфертов из краевого  бюджета</w:t>
            </w:r>
          </w:p>
        </w:tc>
        <w:tc>
          <w:tcPr>
            <w:tcW w:w="1667" w:type="dxa"/>
          </w:tcPr>
          <w:p w:rsidR="0090643F" w:rsidRPr="00550EAF" w:rsidRDefault="0090643F" w:rsidP="0090643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50EAF">
              <w:rPr>
                <w:rFonts w:ascii="Times New Roman" w:hAnsi="Times New Roman" w:cs="Times New Roman"/>
                <w:sz w:val="26"/>
                <w:szCs w:val="26"/>
              </w:rPr>
              <w:t>0503324К</w:t>
            </w:r>
          </w:p>
        </w:tc>
        <w:tc>
          <w:tcPr>
            <w:tcW w:w="743" w:type="dxa"/>
          </w:tcPr>
          <w:p w:rsidR="0090643F" w:rsidRPr="00550EAF" w:rsidRDefault="0090643F" w:rsidP="0090643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50EAF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</w:tcPr>
          <w:p w:rsidR="0090643F" w:rsidRPr="00550EAF" w:rsidRDefault="0090643F" w:rsidP="0090643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50EAF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90643F" w:rsidRPr="00550EAF" w:rsidTr="00526DF4">
        <w:tc>
          <w:tcPr>
            <w:tcW w:w="851" w:type="dxa"/>
          </w:tcPr>
          <w:p w:rsidR="0090643F" w:rsidRPr="00550EAF" w:rsidRDefault="0090643F" w:rsidP="0090643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50EAF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6095" w:type="dxa"/>
          </w:tcPr>
          <w:p w:rsidR="0090643F" w:rsidRPr="00550EAF" w:rsidRDefault="0090643F" w:rsidP="0090643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50EAF">
              <w:rPr>
                <w:rFonts w:ascii="Times New Roman" w:hAnsi="Times New Roman" w:cs="Times New Roman"/>
                <w:sz w:val="26"/>
                <w:szCs w:val="26"/>
              </w:rPr>
              <w:t>Отчет об исполнении  бюджета</w:t>
            </w:r>
          </w:p>
        </w:tc>
        <w:tc>
          <w:tcPr>
            <w:tcW w:w="1667" w:type="dxa"/>
          </w:tcPr>
          <w:p w:rsidR="0090643F" w:rsidRPr="00550EAF" w:rsidRDefault="0090643F" w:rsidP="0090643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50EAF">
              <w:rPr>
                <w:rFonts w:ascii="Times New Roman" w:hAnsi="Times New Roman" w:cs="Times New Roman"/>
                <w:sz w:val="26"/>
                <w:szCs w:val="26"/>
              </w:rPr>
              <w:t>0503127</w:t>
            </w:r>
          </w:p>
        </w:tc>
        <w:tc>
          <w:tcPr>
            <w:tcW w:w="743" w:type="dxa"/>
          </w:tcPr>
          <w:p w:rsidR="0090643F" w:rsidRPr="00550EAF" w:rsidRDefault="0090643F" w:rsidP="0090643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50EAF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</w:tcPr>
          <w:p w:rsidR="0090643F" w:rsidRPr="00550EAF" w:rsidRDefault="0090643F" w:rsidP="0090643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50EAF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90643F" w:rsidRPr="00550EAF" w:rsidTr="00526DF4">
        <w:tc>
          <w:tcPr>
            <w:tcW w:w="851" w:type="dxa"/>
          </w:tcPr>
          <w:p w:rsidR="0090643F" w:rsidRPr="00550EAF" w:rsidRDefault="0090643F" w:rsidP="0090643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50EAF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6095" w:type="dxa"/>
          </w:tcPr>
          <w:p w:rsidR="0090643F" w:rsidRPr="00550EAF" w:rsidRDefault="0090643F" w:rsidP="009064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50EAF">
              <w:rPr>
                <w:rFonts w:ascii="Times New Roman" w:hAnsi="Times New Roman" w:cs="Times New Roman"/>
                <w:sz w:val="26"/>
                <w:szCs w:val="26"/>
              </w:rPr>
              <w:t>Справка по консолидируемым расчетам</w:t>
            </w:r>
          </w:p>
        </w:tc>
        <w:tc>
          <w:tcPr>
            <w:tcW w:w="1667" w:type="dxa"/>
          </w:tcPr>
          <w:p w:rsidR="0090643F" w:rsidRPr="00550EAF" w:rsidRDefault="0090643F" w:rsidP="0090643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50EAF">
              <w:rPr>
                <w:rFonts w:ascii="Times New Roman" w:hAnsi="Times New Roman" w:cs="Times New Roman"/>
                <w:sz w:val="26"/>
                <w:szCs w:val="26"/>
              </w:rPr>
              <w:t>0503125</w:t>
            </w:r>
          </w:p>
        </w:tc>
        <w:tc>
          <w:tcPr>
            <w:tcW w:w="743" w:type="dxa"/>
          </w:tcPr>
          <w:p w:rsidR="0090643F" w:rsidRPr="00550EAF" w:rsidRDefault="0090643F" w:rsidP="0090643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50EAF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</w:tcPr>
          <w:p w:rsidR="0090643F" w:rsidRPr="00550EAF" w:rsidRDefault="0090643F" w:rsidP="0090643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50EAF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90643F" w:rsidRPr="00550EAF" w:rsidTr="00526DF4">
        <w:tc>
          <w:tcPr>
            <w:tcW w:w="851" w:type="dxa"/>
          </w:tcPr>
          <w:p w:rsidR="0090643F" w:rsidRPr="00550EAF" w:rsidRDefault="0090643F" w:rsidP="009064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50EAF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6095" w:type="dxa"/>
          </w:tcPr>
          <w:p w:rsidR="0090643F" w:rsidRPr="00550EAF" w:rsidRDefault="0090643F" w:rsidP="009064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50EAF">
              <w:rPr>
                <w:rFonts w:ascii="Times New Roman" w:hAnsi="Times New Roman" w:cs="Times New Roman"/>
                <w:sz w:val="26"/>
                <w:szCs w:val="26"/>
              </w:rPr>
              <w:t>Отчет о принятых бюджетных обязательствах</w:t>
            </w:r>
          </w:p>
        </w:tc>
        <w:tc>
          <w:tcPr>
            <w:tcW w:w="1667" w:type="dxa"/>
          </w:tcPr>
          <w:p w:rsidR="0090643F" w:rsidRPr="00550EAF" w:rsidRDefault="0090643F" w:rsidP="009064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50EAF">
              <w:rPr>
                <w:rFonts w:ascii="Times New Roman" w:hAnsi="Times New Roman" w:cs="Times New Roman"/>
                <w:sz w:val="26"/>
                <w:szCs w:val="26"/>
              </w:rPr>
              <w:t>0503128</w:t>
            </w:r>
          </w:p>
        </w:tc>
        <w:tc>
          <w:tcPr>
            <w:tcW w:w="743" w:type="dxa"/>
          </w:tcPr>
          <w:p w:rsidR="0090643F" w:rsidRPr="00550EAF" w:rsidRDefault="0090643F" w:rsidP="0090643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50EAF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</w:tcPr>
          <w:p w:rsidR="0090643F" w:rsidRPr="00550EAF" w:rsidRDefault="0090643F" w:rsidP="0090643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50EAF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90643F" w:rsidRPr="00550EAF" w:rsidTr="00526DF4">
        <w:trPr>
          <w:trHeight w:val="649"/>
        </w:trPr>
        <w:tc>
          <w:tcPr>
            <w:tcW w:w="851" w:type="dxa"/>
          </w:tcPr>
          <w:p w:rsidR="0090643F" w:rsidRPr="00550EAF" w:rsidRDefault="0090643F" w:rsidP="009064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50EAF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6095" w:type="dxa"/>
          </w:tcPr>
          <w:p w:rsidR="0090643F" w:rsidRPr="00550EAF" w:rsidRDefault="0090643F" w:rsidP="009064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50EAF">
              <w:rPr>
                <w:rFonts w:ascii="Times New Roman" w:hAnsi="Times New Roman" w:cs="Times New Roman"/>
                <w:sz w:val="26"/>
                <w:szCs w:val="26"/>
              </w:rPr>
              <w:t>Пояснительная записка к отчету об исполнении консолидированного бюджета в составе следующих приложений:</w:t>
            </w:r>
          </w:p>
        </w:tc>
        <w:tc>
          <w:tcPr>
            <w:tcW w:w="1667" w:type="dxa"/>
          </w:tcPr>
          <w:p w:rsidR="0090643F" w:rsidRPr="00550EAF" w:rsidRDefault="0090643F" w:rsidP="009064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50EAF">
              <w:rPr>
                <w:rFonts w:ascii="Times New Roman" w:hAnsi="Times New Roman" w:cs="Times New Roman"/>
                <w:sz w:val="26"/>
                <w:szCs w:val="26"/>
              </w:rPr>
              <w:t>0503160</w:t>
            </w:r>
          </w:p>
        </w:tc>
        <w:tc>
          <w:tcPr>
            <w:tcW w:w="743" w:type="dxa"/>
          </w:tcPr>
          <w:p w:rsidR="0090643F" w:rsidRPr="00550EAF" w:rsidRDefault="0090643F" w:rsidP="009064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50EAF"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  <w:tc>
          <w:tcPr>
            <w:tcW w:w="1134" w:type="dxa"/>
          </w:tcPr>
          <w:p w:rsidR="0090643F" w:rsidRPr="00550EAF" w:rsidRDefault="0090643F" w:rsidP="009064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50EAF"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</w:tr>
      <w:tr w:rsidR="0090643F" w:rsidRPr="00550EAF" w:rsidTr="00526DF4">
        <w:trPr>
          <w:trHeight w:val="368"/>
        </w:trPr>
        <w:tc>
          <w:tcPr>
            <w:tcW w:w="851" w:type="dxa"/>
          </w:tcPr>
          <w:p w:rsidR="0090643F" w:rsidRPr="00550EAF" w:rsidRDefault="0090643F" w:rsidP="009064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50EAF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6095" w:type="dxa"/>
          </w:tcPr>
          <w:p w:rsidR="0090643F" w:rsidRPr="00550EAF" w:rsidRDefault="0090643F" w:rsidP="009064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50EAF">
              <w:rPr>
                <w:rFonts w:ascii="Times New Roman" w:hAnsi="Times New Roman" w:cs="Times New Roman"/>
                <w:sz w:val="26"/>
                <w:szCs w:val="26"/>
              </w:rPr>
              <w:t>Сведения о количестве  подведомственных учреждениях</w:t>
            </w:r>
          </w:p>
        </w:tc>
        <w:tc>
          <w:tcPr>
            <w:tcW w:w="1667" w:type="dxa"/>
          </w:tcPr>
          <w:p w:rsidR="0090643F" w:rsidRPr="00550EAF" w:rsidRDefault="0090643F" w:rsidP="009064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50EAF">
              <w:rPr>
                <w:rFonts w:ascii="Times New Roman" w:hAnsi="Times New Roman" w:cs="Times New Roman"/>
                <w:sz w:val="26"/>
                <w:szCs w:val="26"/>
              </w:rPr>
              <w:t>0503161</w:t>
            </w:r>
          </w:p>
        </w:tc>
        <w:tc>
          <w:tcPr>
            <w:tcW w:w="743" w:type="dxa"/>
          </w:tcPr>
          <w:p w:rsidR="0090643F" w:rsidRPr="00550EAF" w:rsidRDefault="0090643F" w:rsidP="009064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50EAF"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  <w:tc>
          <w:tcPr>
            <w:tcW w:w="1134" w:type="dxa"/>
          </w:tcPr>
          <w:p w:rsidR="0090643F" w:rsidRPr="00550EAF" w:rsidRDefault="0090643F" w:rsidP="009064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50EAF"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</w:tr>
      <w:tr w:rsidR="0090643F" w:rsidRPr="00550EAF" w:rsidTr="00526DF4">
        <w:tc>
          <w:tcPr>
            <w:tcW w:w="851" w:type="dxa"/>
          </w:tcPr>
          <w:p w:rsidR="0090643F" w:rsidRPr="00550EAF" w:rsidRDefault="0090643F" w:rsidP="009064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50EAF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6095" w:type="dxa"/>
          </w:tcPr>
          <w:p w:rsidR="0090643F" w:rsidRPr="00550EAF" w:rsidRDefault="0090643F" w:rsidP="009064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50EAF">
              <w:rPr>
                <w:rFonts w:ascii="Times New Roman" w:hAnsi="Times New Roman" w:cs="Times New Roman"/>
                <w:sz w:val="26"/>
                <w:szCs w:val="26"/>
              </w:rPr>
              <w:t>Сведения о результатах деятельности</w:t>
            </w:r>
          </w:p>
        </w:tc>
        <w:tc>
          <w:tcPr>
            <w:tcW w:w="1667" w:type="dxa"/>
          </w:tcPr>
          <w:p w:rsidR="0090643F" w:rsidRPr="00550EAF" w:rsidRDefault="0090643F" w:rsidP="009064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50EAF">
              <w:rPr>
                <w:rFonts w:ascii="Times New Roman" w:hAnsi="Times New Roman" w:cs="Times New Roman"/>
                <w:sz w:val="26"/>
                <w:szCs w:val="26"/>
              </w:rPr>
              <w:t>0503162</w:t>
            </w:r>
          </w:p>
        </w:tc>
        <w:tc>
          <w:tcPr>
            <w:tcW w:w="743" w:type="dxa"/>
          </w:tcPr>
          <w:p w:rsidR="0090643F" w:rsidRPr="00550EAF" w:rsidRDefault="0090643F" w:rsidP="009064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50EAF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</w:tcPr>
          <w:p w:rsidR="0090643F" w:rsidRPr="00550EAF" w:rsidRDefault="0090643F" w:rsidP="009064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50EAF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90643F" w:rsidRPr="00550EAF" w:rsidTr="00526DF4">
        <w:tc>
          <w:tcPr>
            <w:tcW w:w="851" w:type="dxa"/>
          </w:tcPr>
          <w:p w:rsidR="0090643F" w:rsidRPr="00550EAF" w:rsidRDefault="0090643F" w:rsidP="009064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50EAF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6095" w:type="dxa"/>
          </w:tcPr>
          <w:p w:rsidR="0090643F" w:rsidRPr="00550EAF" w:rsidRDefault="0090643F" w:rsidP="009064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50EAF">
              <w:rPr>
                <w:rFonts w:ascii="Times New Roman" w:hAnsi="Times New Roman" w:cs="Times New Roman"/>
                <w:sz w:val="26"/>
                <w:szCs w:val="26"/>
              </w:rPr>
              <w:t>Сведения об изменениях бюджетной росписи главного распорядителя бюджетных средств, главного администратора источников финансирования дефицита бюджета</w:t>
            </w:r>
          </w:p>
        </w:tc>
        <w:tc>
          <w:tcPr>
            <w:tcW w:w="1667" w:type="dxa"/>
          </w:tcPr>
          <w:p w:rsidR="0090643F" w:rsidRPr="00550EAF" w:rsidRDefault="0090643F" w:rsidP="009064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50EAF">
              <w:rPr>
                <w:rFonts w:ascii="Times New Roman" w:hAnsi="Times New Roman" w:cs="Times New Roman"/>
                <w:sz w:val="26"/>
                <w:szCs w:val="26"/>
              </w:rPr>
              <w:t>0503163</w:t>
            </w:r>
          </w:p>
        </w:tc>
        <w:tc>
          <w:tcPr>
            <w:tcW w:w="743" w:type="dxa"/>
          </w:tcPr>
          <w:p w:rsidR="0090643F" w:rsidRPr="00550EAF" w:rsidRDefault="0090643F" w:rsidP="009064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50EAF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</w:tcPr>
          <w:p w:rsidR="0090643F" w:rsidRPr="00550EAF" w:rsidRDefault="0090643F" w:rsidP="009064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50EAF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90643F" w:rsidRPr="00550EAF" w:rsidTr="00526DF4">
        <w:tc>
          <w:tcPr>
            <w:tcW w:w="851" w:type="dxa"/>
          </w:tcPr>
          <w:p w:rsidR="0090643F" w:rsidRPr="00550EAF" w:rsidRDefault="0090643F" w:rsidP="009064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50EAF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6095" w:type="dxa"/>
          </w:tcPr>
          <w:p w:rsidR="0090643F" w:rsidRPr="00550EAF" w:rsidRDefault="0090643F" w:rsidP="009064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50EAF">
              <w:rPr>
                <w:rFonts w:ascii="Times New Roman" w:hAnsi="Times New Roman" w:cs="Times New Roman"/>
                <w:sz w:val="26"/>
                <w:szCs w:val="26"/>
              </w:rPr>
              <w:t>Сведения об исполнении консолидированного бюджета</w:t>
            </w:r>
          </w:p>
        </w:tc>
        <w:tc>
          <w:tcPr>
            <w:tcW w:w="1667" w:type="dxa"/>
          </w:tcPr>
          <w:p w:rsidR="0090643F" w:rsidRPr="00550EAF" w:rsidRDefault="0090643F" w:rsidP="009064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50EAF">
              <w:rPr>
                <w:rFonts w:ascii="Times New Roman" w:hAnsi="Times New Roman" w:cs="Times New Roman"/>
                <w:sz w:val="26"/>
                <w:szCs w:val="26"/>
              </w:rPr>
              <w:t>0503164</w:t>
            </w:r>
          </w:p>
        </w:tc>
        <w:tc>
          <w:tcPr>
            <w:tcW w:w="743" w:type="dxa"/>
          </w:tcPr>
          <w:p w:rsidR="0090643F" w:rsidRPr="00550EAF" w:rsidRDefault="0090643F" w:rsidP="009064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50EAF"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  <w:tc>
          <w:tcPr>
            <w:tcW w:w="1134" w:type="dxa"/>
          </w:tcPr>
          <w:p w:rsidR="0090643F" w:rsidRPr="00550EAF" w:rsidRDefault="0090643F" w:rsidP="009064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50EAF"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</w:tr>
      <w:tr w:rsidR="0090643F" w:rsidRPr="00550EAF" w:rsidTr="00526DF4">
        <w:trPr>
          <w:trHeight w:val="393"/>
        </w:trPr>
        <w:tc>
          <w:tcPr>
            <w:tcW w:w="851" w:type="dxa"/>
          </w:tcPr>
          <w:p w:rsidR="0090643F" w:rsidRPr="00550EAF" w:rsidRDefault="0090643F" w:rsidP="009064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50EAF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6095" w:type="dxa"/>
          </w:tcPr>
          <w:p w:rsidR="0090643F" w:rsidRPr="00550EAF" w:rsidRDefault="0090643F" w:rsidP="009064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50EAF">
              <w:rPr>
                <w:rFonts w:ascii="Times New Roman" w:hAnsi="Times New Roman" w:cs="Times New Roman"/>
                <w:sz w:val="26"/>
                <w:szCs w:val="26"/>
              </w:rPr>
              <w:t>Сведения об исполнении мероприятий в рамках целевых программ</w:t>
            </w:r>
          </w:p>
        </w:tc>
        <w:tc>
          <w:tcPr>
            <w:tcW w:w="1667" w:type="dxa"/>
          </w:tcPr>
          <w:p w:rsidR="0090643F" w:rsidRPr="00550EAF" w:rsidRDefault="0090643F" w:rsidP="009064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50EAF">
              <w:rPr>
                <w:rFonts w:ascii="Times New Roman" w:hAnsi="Times New Roman" w:cs="Times New Roman"/>
                <w:sz w:val="26"/>
                <w:szCs w:val="26"/>
              </w:rPr>
              <w:t>0503166</w:t>
            </w:r>
          </w:p>
        </w:tc>
        <w:tc>
          <w:tcPr>
            <w:tcW w:w="743" w:type="dxa"/>
          </w:tcPr>
          <w:p w:rsidR="0090643F" w:rsidRPr="00550EAF" w:rsidRDefault="0090643F" w:rsidP="009064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50EAF"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  <w:tc>
          <w:tcPr>
            <w:tcW w:w="1134" w:type="dxa"/>
          </w:tcPr>
          <w:p w:rsidR="0090643F" w:rsidRPr="00550EAF" w:rsidRDefault="0090643F" w:rsidP="009064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50EAF"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</w:tr>
      <w:tr w:rsidR="0090643F" w:rsidRPr="00550EAF" w:rsidTr="00526DF4">
        <w:trPr>
          <w:trHeight w:val="393"/>
        </w:trPr>
        <w:tc>
          <w:tcPr>
            <w:tcW w:w="851" w:type="dxa"/>
          </w:tcPr>
          <w:p w:rsidR="0090643F" w:rsidRPr="00550EAF" w:rsidRDefault="0090643F" w:rsidP="009064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50EAF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6095" w:type="dxa"/>
          </w:tcPr>
          <w:p w:rsidR="0090643F" w:rsidRPr="00550EAF" w:rsidRDefault="0090643F" w:rsidP="009064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50EAF">
              <w:rPr>
                <w:rFonts w:ascii="Times New Roman" w:hAnsi="Times New Roman" w:cs="Times New Roman"/>
                <w:sz w:val="26"/>
                <w:szCs w:val="26"/>
              </w:rPr>
              <w:t>Сведения о целевых иностранных кредитах</w:t>
            </w:r>
          </w:p>
        </w:tc>
        <w:tc>
          <w:tcPr>
            <w:tcW w:w="1667" w:type="dxa"/>
          </w:tcPr>
          <w:p w:rsidR="0090643F" w:rsidRPr="00550EAF" w:rsidRDefault="0090643F" w:rsidP="009064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50EAF">
              <w:rPr>
                <w:rFonts w:ascii="Times New Roman" w:hAnsi="Times New Roman" w:cs="Times New Roman"/>
                <w:sz w:val="26"/>
                <w:szCs w:val="26"/>
              </w:rPr>
              <w:t>0503167</w:t>
            </w:r>
          </w:p>
        </w:tc>
        <w:tc>
          <w:tcPr>
            <w:tcW w:w="743" w:type="dxa"/>
          </w:tcPr>
          <w:p w:rsidR="0090643F" w:rsidRPr="00550EAF" w:rsidRDefault="0090643F" w:rsidP="0090643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50EAF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</w:tcPr>
          <w:p w:rsidR="0090643F" w:rsidRPr="00550EAF" w:rsidRDefault="0090643F" w:rsidP="0090643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50EAF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90643F" w:rsidRPr="00550EAF" w:rsidTr="00526DF4">
        <w:trPr>
          <w:trHeight w:val="393"/>
        </w:trPr>
        <w:tc>
          <w:tcPr>
            <w:tcW w:w="851" w:type="dxa"/>
          </w:tcPr>
          <w:p w:rsidR="0090643F" w:rsidRPr="00550EAF" w:rsidRDefault="0090643F" w:rsidP="009064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50EAF"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</w:tc>
        <w:tc>
          <w:tcPr>
            <w:tcW w:w="6095" w:type="dxa"/>
          </w:tcPr>
          <w:p w:rsidR="0090643F" w:rsidRPr="00550EAF" w:rsidRDefault="0090643F" w:rsidP="009064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50EAF">
              <w:rPr>
                <w:rFonts w:ascii="Times New Roman" w:hAnsi="Times New Roman" w:cs="Times New Roman"/>
                <w:sz w:val="26"/>
                <w:szCs w:val="26"/>
              </w:rPr>
              <w:t>Сведения о движении нефинансовых активов консолидированного бюджета</w:t>
            </w:r>
          </w:p>
        </w:tc>
        <w:tc>
          <w:tcPr>
            <w:tcW w:w="1667" w:type="dxa"/>
          </w:tcPr>
          <w:p w:rsidR="0090643F" w:rsidRPr="00550EAF" w:rsidRDefault="0090643F" w:rsidP="009064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50EAF">
              <w:rPr>
                <w:rFonts w:ascii="Times New Roman" w:hAnsi="Times New Roman" w:cs="Times New Roman"/>
                <w:sz w:val="26"/>
                <w:szCs w:val="26"/>
              </w:rPr>
              <w:t>0503168</w:t>
            </w:r>
          </w:p>
        </w:tc>
        <w:tc>
          <w:tcPr>
            <w:tcW w:w="743" w:type="dxa"/>
          </w:tcPr>
          <w:p w:rsidR="0090643F" w:rsidRPr="00550EAF" w:rsidRDefault="0090643F" w:rsidP="009064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50EAF"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  <w:tc>
          <w:tcPr>
            <w:tcW w:w="1134" w:type="dxa"/>
          </w:tcPr>
          <w:p w:rsidR="0090643F" w:rsidRPr="00550EAF" w:rsidRDefault="0090643F" w:rsidP="009064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50EAF"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</w:tr>
      <w:tr w:rsidR="0090643F" w:rsidRPr="00550EAF" w:rsidTr="00526DF4">
        <w:tc>
          <w:tcPr>
            <w:tcW w:w="851" w:type="dxa"/>
          </w:tcPr>
          <w:p w:rsidR="0090643F" w:rsidRPr="00550EAF" w:rsidRDefault="0090643F" w:rsidP="009064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50EAF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6095" w:type="dxa"/>
          </w:tcPr>
          <w:p w:rsidR="0090643F" w:rsidRPr="00550EAF" w:rsidRDefault="0090643F" w:rsidP="009064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50EAF">
              <w:rPr>
                <w:rFonts w:ascii="Times New Roman" w:hAnsi="Times New Roman" w:cs="Times New Roman"/>
                <w:sz w:val="26"/>
                <w:szCs w:val="26"/>
              </w:rPr>
              <w:t>Сведения по дебиторской и кредиторской задолженности</w:t>
            </w:r>
          </w:p>
        </w:tc>
        <w:tc>
          <w:tcPr>
            <w:tcW w:w="1667" w:type="dxa"/>
          </w:tcPr>
          <w:p w:rsidR="0090643F" w:rsidRPr="00550EAF" w:rsidRDefault="0090643F" w:rsidP="009064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50EAF">
              <w:rPr>
                <w:rFonts w:ascii="Times New Roman" w:hAnsi="Times New Roman" w:cs="Times New Roman"/>
                <w:sz w:val="26"/>
                <w:szCs w:val="26"/>
              </w:rPr>
              <w:t>0503169</w:t>
            </w:r>
          </w:p>
        </w:tc>
        <w:tc>
          <w:tcPr>
            <w:tcW w:w="743" w:type="dxa"/>
          </w:tcPr>
          <w:p w:rsidR="0090643F" w:rsidRPr="00550EAF" w:rsidRDefault="0090643F" w:rsidP="009064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50EAF"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  <w:tc>
          <w:tcPr>
            <w:tcW w:w="1134" w:type="dxa"/>
          </w:tcPr>
          <w:p w:rsidR="0090643F" w:rsidRPr="00550EAF" w:rsidRDefault="0090643F" w:rsidP="009064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50EAF"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</w:tr>
      <w:tr w:rsidR="0090643F" w:rsidRPr="00550EAF" w:rsidTr="00526DF4">
        <w:tc>
          <w:tcPr>
            <w:tcW w:w="851" w:type="dxa"/>
          </w:tcPr>
          <w:p w:rsidR="0090643F" w:rsidRPr="00550EAF" w:rsidRDefault="0090643F" w:rsidP="009064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50EAF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6095" w:type="dxa"/>
          </w:tcPr>
          <w:p w:rsidR="0090643F" w:rsidRPr="00550EAF" w:rsidRDefault="0090643F" w:rsidP="009064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50EAF">
              <w:rPr>
                <w:rFonts w:ascii="Times New Roman" w:hAnsi="Times New Roman" w:cs="Times New Roman"/>
                <w:sz w:val="26"/>
                <w:szCs w:val="26"/>
              </w:rPr>
              <w:t>Сведения о финансовых вложениях</w:t>
            </w:r>
          </w:p>
        </w:tc>
        <w:tc>
          <w:tcPr>
            <w:tcW w:w="1667" w:type="dxa"/>
          </w:tcPr>
          <w:p w:rsidR="0090643F" w:rsidRPr="00550EAF" w:rsidRDefault="0090643F" w:rsidP="009064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50EAF">
              <w:rPr>
                <w:rFonts w:ascii="Times New Roman" w:hAnsi="Times New Roman" w:cs="Times New Roman"/>
                <w:sz w:val="26"/>
                <w:szCs w:val="26"/>
              </w:rPr>
              <w:t>0503171</w:t>
            </w:r>
          </w:p>
        </w:tc>
        <w:tc>
          <w:tcPr>
            <w:tcW w:w="743" w:type="dxa"/>
          </w:tcPr>
          <w:p w:rsidR="0090643F" w:rsidRPr="00550EAF" w:rsidRDefault="0090643F" w:rsidP="009064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50EAF"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  <w:tc>
          <w:tcPr>
            <w:tcW w:w="1134" w:type="dxa"/>
          </w:tcPr>
          <w:p w:rsidR="0090643F" w:rsidRPr="00550EAF" w:rsidRDefault="0090643F" w:rsidP="009064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50EAF"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</w:tr>
      <w:tr w:rsidR="0090643F" w:rsidRPr="00550EAF" w:rsidTr="00526DF4">
        <w:tc>
          <w:tcPr>
            <w:tcW w:w="851" w:type="dxa"/>
          </w:tcPr>
          <w:p w:rsidR="0090643F" w:rsidRPr="00550EAF" w:rsidRDefault="0090643F" w:rsidP="009064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50EAF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6095" w:type="dxa"/>
          </w:tcPr>
          <w:p w:rsidR="0090643F" w:rsidRPr="00550EAF" w:rsidRDefault="0090643F" w:rsidP="009064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50EAF">
              <w:rPr>
                <w:rFonts w:ascii="Times New Roman" w:hAnsi="Times New Roman" w:cs="Times New Roman"/>
                <w:sz w:val="26"/>
                <w:szCs w:val="26"/>
              </w:rPr>
              <w:t>Сведения о государственном (муниципальном) долге</w:t>
            </w:r>
          </w:p>
        </w:tc>
        <w:tc>
          <w:tcPr>
            <w:tcW w:w="1667" w:type="dxa"/>
          </w:tcPr>
          <w:p w:rsidR="0090643F" w:rsidRPr="00550EAF" w:rsidRDefault="0090643F" w:rsidP="009064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50EAF">
              <w:rPr>
                <w:rFonts w:ascii="Times New Roman" w:hAnsi="Times New Roman" w:cs="Times New Roman"/>
                <w:sz w:val="26"/>
                <w:szCs w:val="26"/>
              </w:rPr>
              <w:t>0503172</w:t>
            </w:r>
          </w:p>
        </w:tc>
        <w:tc>
          <w:tcPr>
            <w:tcW w:w="743" w:type="dxa"/>
          </w:tcPr>
          <w:p w:rsidR="0090643F" w:rsidRPr="00550EAF" w:rsidRDefault="0090643F" w:rsidP="009064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50EAF"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  <w:tc>
          <w:tcPr>
            <w:tcW w:w="1134" w:type="dxa"/>
          </w:tcPr>
          <w:p w:rsidR="0090643F" w:rsidRPr="00550EAF" w:rsidRDefault="0090643F" w:rsidP="009064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50EAF"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</w:tr>
      <w:tr w:rsidR="0090643F" w:rsidRPr="00550EAF" w:rsidTr="00526DF4">
        <w:tc>
          <w:tcPr>
            <w:tcW w:w="851" w:type="dxa"/>
          </w:tcPr>
          <w:p w:rsidR="0090643F" w:rsidRPr="00550EAF" w:rsidRDefault="0090643F" w:rsidP="009064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50EA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21</w:t>
            </w:r>
          </w:p>
        </w:tc>
        <w:tc>
          <w:tcPr>
            <w:tcW w:w="6095" w:type="dxa"/>
          </w:tcPr>
          <w:p w:rsidR="0090643F" w:rsidRPr="00550EAF" w:rsidRDefault="0090643F" w:rsidP="009064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50EAF">
              <w:rPr>
                <w:rFonts w:ascii="Times New Roman" w:hAnsi="Times New Roman" w:cs="Times New Roman"/>
                <w:sz w:val="26"/>
                <w:szCs w:val="26"/>
              </w:rPr>
              <w:t>Сведения об изменении остатков валюты баланса консолидированного бюджета пояснительная записка</w:t>
            </w:r>
          </w:p>
        </w:tc>
        <w:tc>
          <w:tcPr>
            <w:tcW w:w="1667" w:type="dxa"/>
          </w:tcPr>
          <w:p w:rsidR="0090643F" w:rsidRPr="00550EAF" w:rsidRDefault="0090643F" w:rsidP="009064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50EAF">
              <w:rPr>
                <w:rFonts w:ascii="Times New Roman" w:hAnsi="Times New Roman" w:cs="Times New Roman"/>
                <w:sz w:val="26"/>
                <w:szCs w:val="26"/>
              </w:rPr>
              <w:t>0503173</w:t>
            </w:r>
          </w:p>
        </w:tc>
        <w:tc>
          <w:tcPr>
            <w:tcW w:w="743" w:type="dxa"/>
          </w:tcPr>
          <w:p w:rsidR="0090643F" w:rsidRPr="00550EAF" w:rsidRDefault="0090643F" w:rsidP="009064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50EAF"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  <w:tc>
          <w:tcPr>
            <w:tcW w:w="1134" w:type="dxa"/>
          </w:tcPr>
          <w:p w:rsidR="0090643F" w:rsidRPr="00550EAF" w:rsidRDefault="0090643F" w:rsidP="009064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50EAF"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</w:tr>
      <w:tr w:rsidR="0090643F" w:rsidRPr="00550EAF" w:rsidTr="00526DF4">
        <w:tc>
          <w:tcPr>
            <w:tcW w:w="851" w:type="dxa"/>
          </w:tcPr>
          <w:p w:rsidR="0090643F" w:rsidRPr="00550EAF" w:rsidRDefault="0090643F" w:rsidP="009064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50EAF">
              <w:rPr>
                <w:rFonts w:ascii="Times New Roman" w:hAnsi="Times New Roman" w:cs="Times New Roman"/>
                <w:sz w:val="26"/>
                <w:szCs w:val="26"/>
              </w:rPr>
              <w:t>22</w:t>
            </w:r>
          </w:p>
        </w:tc>
        <w:tc>
          <w:tcPr>
            <w:tcW w:w="6095" w:type="dxa"/>
          </w:tcPr>
          <w:p w:rsidR="0090643F" w:rsidRPr="00550EAF" w:rsidRDefault="0090643F" w:rsidP="009064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50EAF">
              <w:rPr>
                <w:rFonts w:ascii="Times New Roman" w:hAnsi="Times New Roman" w:cs="Times New Roman"/>
                <w:sz w:val="26"/>
                <w:szCs w:val="26"/>
              </w:rPr>
              <w:t>Сведения о недостачах и хищениях денежных средств и материальных ценностей</w:t>
            </w:r>
          </w:p>
        </w:tc>
        <w:tc>
          <w:tcPr>
            <w:tcW w:w="1667" w:type="dxa"/>
          </w:tcPr>
          <w:p w:rsidR="0090643F" w:rsidRPr="00550EAF" w:rsidRDefault="0090643F" w:rsidP="009064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50EAF">
              <w:rPr>
                <w:rFonts w:ascii="Times New Roman" w:hAnsi="Times New Roman" w:cs="Times New Roman"/>
                <w:sz w:val="26"/>
                <w:szCs w:val="26"/>
              </w:rPr>
              <w:t>0503176</w:t>
            </w:r>
          </w:p>
        </w:tc>
        <w:tc>
          <w:tcPr>
            <w:tcW w:w="743" w:type="dxa"/>
          </w:tcPr>
          <w:p w:rsidR="0090643F" w:rsidRPr="00550EAF" w:rsidRDefault="0090643F" w:rsidP="009064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50EAF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</w:tcPr>
          <w:p w:rsidR="0090643F" w:rsidRPr="00550EAF" w:rsidRDefault="0090643F" w:rsidP="009064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50EAF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90643F" w:rsidRPr="00550EAF" w:rsidTr="00526DF4">
        <w:tc>
          <w:tcPr>
            <w:tcW w:w="851" w:type="dxa"/>
          </w:tcPr>
          <w:p w:rsidR="0090643F" w:rsidRPr="00550EAF" w:rsidRDefault="0090643F" w:rsidP="009064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50EAF">
              <w:rPr>
                <w:rFonts w:ascii="Times New Roman" w:hAnsi="Times New Roman" w:cs="Times New Roman"/>
                <w:sz w:val="26"/>
                <w:szCs w:val="26"/>
              </w:rPr>
              <w:t>23</w:t>
            </w:r>
          </w:p>
        </w:tc>
        <w:tc>
          <w:tcPr>
            <w:tcW w:w="6095" w:type="dxa"/>
          </w:tcPr>
          <w:p w:rsidR="0090643F" w:rsidRPr="00550EAF" w:rsidRDefault="0090643F" w:rsidP="009064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50EAF">
              <w:rPr>
                <w:rFonts w:ascii="Times New Roman" w:hAnsi="Times New Roman" w:cs="Times New Roman"/>
                <w:sz w:val="26"/>
                <w:szCs w:val="26"/>
              </w:rPr>
              <w:t>Сведения об использовании информационно – коммуникационных технологий в консолидированном бюджете</w:t>
            </w:r>
          </w:p>
        </w:tc>
        <w:tc>
          <w:tcPr>
            <w:tcW w:w="1667" w:type="dxa"/>
          </w:tcPr>
          <w:p w:rsidR="0090643F" w:rsidRPr="00550EAF" w:rsidRDefault="0090643F" w:rsidP="009064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50EAF">
              <w:rPr>
                <w:rFonts w:ascii="Times New Roman" w:hAnsi="Times New Roman" w:cs="Times New Roman"/>
                <w:sz w:val="26"/>
                <w:szCs w:val="26"/>
              </w:rPr>
              <w:t>0503177</w:t>
            </w:r>
          </w:p>
        </w:tc>
        <w:tc>
          <w:tcPr>
            <w:tcW w:w="743" w:type="dxa"/>
          </w:tcPr>
          <w:p w:rsidR="0090643F" w:rsidRPr="00550EAF" w:rsidRDefault="0090643F" w:rsidP="009064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50EAF"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  <w:tc>
          <w:tcPr>
            <w:tcW w:w="1134" w:type="dxa"/>
          </w:tcPr>
          <w:p w:rsidR="0090643F" w:rsidRPr="00550EAF" w:rsidRDefault="0090643F" w:rsidP="009064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50EAF"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</w:tr>
      <w:tr w:rsidR="006504F6" w:rsidRPr="00550EAF" w:rsidTr="00526DF4">
        <w:tc>
          <w:tcPr>
            <w:tcW w:w="851" w:type="dxa"/>
          </w:tcPr>
          <w:p w:rsidR="006504F6" w:rsidRPr="00550EAF" w:rsidRDefault="006504F6" w:rsidP="009064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50EAF">
              <w:rPr>
                <w:rFonts w:ascii="Times New Roman" w:hAnsi="Times New Roman" w:cs="Times New Roman"/>
                <w:sz w:val="26"/>
                <w:szCs w:val="26"/>
              </w:rPr>
              <w:t>24</w:t>
            </w:r>
          </w:p>
        </w:tc>
        <w:tc>
          <w:tcPr>
            <w:tcW w:w="6095" w:type="dxa"/>
          </w:tcPr>
          <w:p w:rsidR="006504F6" w:rsidRPr="00550EAF" w:rsidRDefault="006504F6" w:rsidP="006504F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50EAF">
              <w:rPr>
                <w:rFonts w:ascii="Times New Roman" w:hAnsi="Times New Roman" w:cs="Times New Roman"/>
                <w:sz w:val="28"/>
                <w:szCs w:val="28"/>
              </w:rPr>
              <w:t xml:space="preserve">Сведения об остатках денежных средств на счетах получателя бюджетных средств </w:t>
            </w:r>
          </w:p>
        </w:tc>
        <w:tc>
          <w:tcPr>
            <w:tcW w:w="1667" w:type="dxa"/>
          </w:tcPr>
          <w:p w:rsidR="006504F6" w:rsidRPr="00550EAF" w:rsidRDefault="006504F6" w:rsidP="009064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50EAF">
              <w:rPr>
                <w:rFonts w:ascii="Times New Roman" w:hAnsi="Times New Roman" w:cs="Times New Roman"/>
                <w:sz w:val="26"/>
                <w:szCs w:val="26"/>
              </w:rPr>
              <w:t>0503178</w:t>
            </w:r>
          </w:p>
        </w:tc>
        <w:tc>
          <w:tcPr>
            <w:tcW w:w="743" w:type="dxa"/>
          </w:tcPr>
          <w:p w:rsidR="006504F6" w:rsidRPr="00550EAF" w:rsidRDefault="006504F6" w:rsidP="009064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50EAF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</w:tcPr>
          <w:p w:rsidR="006504F6" w:rsidRPr="00550EAF" w:rsidRDefault="006504F6" w:rsidP="009064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50EAF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90643F" w:rsidRPr="00550EAF" w:rsidTr="00526DF4">
        <w:tc>
          <w:tcPr>
            <w:tcW w:w="851" w:type="dxa"/>
          </w:tcPr>
          <w:p w:rsidR="0090643F" w:rsidRPr="00550EAF" w:rsidRDefault="006504F6" w:rsidP="009064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50EAF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  <w:tc>
          <w:tcPr>
            <w:tcW w:w="6095" w:type="dxa"/>
          </w:tcPr>
          <w:p w:rsidR="0090643F" w:rsidRPr="00550EAF" w:rsidRDefault="0090643F" w:rsidP="009064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50EAF">
              <w:rPr>
                <w:rFonts w:ascii="Times New Roman" w:hAnsi="Times New Roman" w:cs="Times New Roman"/>
                <w:sz w:val="26"/>
                <w:szCs w:val="26"/>
              </w:rPr>
              <w:t>Расшифровки к формам годовой бюджетной отчетности</w:t>
            </w:r>
          </w:p>
        </w:tc>
        <w:tc>
          <w:tcPr>
            <w:tcW w:w="1667" w:type="dxa"/>
          </w:tcPr>
          <w:p w:rsidR="0090643F" w:rsidRPr="00550EAF" w:rsidRDefault="0090643F" w:rsidP="009064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43" w:type="dxa"/>
          </w:tcPr>
          <w:p w:rsidR="0090643F" w:rsidRPr="00550EAF" w:rsidRDefault="00745C3A" w:rsidP="0090643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  <w:tc>
          <w:tcPr>
            <w:tcW w:w="1134" w:type="dxa"/>
          </w:tcPr>
          <w:p w:rsidR="0090643F" w:rsidRPr="00550EAF" w:rsidRDefault="00745C3A" w:rsidP="0090643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</w:tr>
      <w:bookmarkEnd w:id="0"/>
    </w:tbl>
    <w:p w:rsidR="003E57F8" w:rsidRPr="00550EAF" w:rsidRDefault="003E57F8" w:rsidP="003E57F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E57F8" w:rsidRPr="00550EAF" w:rsidRDefault="009007CE" w:rsidP="003E57F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50EAF">
        <w:rPr>
          <w:rFonts w:ascii="Times New Roman" w:hAnsi="Times New Roman" w:cs="Times New Roman"/>
          <w:sz w:val="28"/>
          <w:szCs w:val="28"/>
        </w:rPr>
        <w:t xml:space="preserve">Все </w:t>
      </w:r>
      <w:r w:rsidR="00432232" w:rsidRPr="00550EAF">
        <w:rPr>
          <w:rFonts w:ascii="Times New Roman" w:hAnsi="Times New Roman" w:cs="Times New Roman"/>
          <w:sz w:val="28"/>
          <w:szCs w:val="28"/>
        </w:rPr>
        <w:t xml:space="preserve">предоставленные </w:t>
      </w:r>
      <w:r w:rsidRPr="00550EAF">
        <w:rPr>
          <w:rFonts w:ascii="Times New Roman" w:hAnsi="Times New Roman" w:cs="Times New Roman"/>
          <w:sz w:val="28"/>
          <w:szCs w:val="28"/>
        </w:rPr>
        <w:t xml:space="preserve">формы годовой отчетности  представлены  в соответствии с требованиями инструкции №191н,  подписаны </w:t>
      </w:r>
      <w:r w:rsidR="00BE7B0C" w:rsidRPr="00550EAF">
        <w:rPr>
          <w:rFonts w:ascii="Times New Roman" w:hAnsi="Times New Roman" w:cs="Times New Roman"/>
          <w:sz w:val="28"/>
          <w:szCs w:val="28"/>
        </w:rPr>
        <w:t>главой сельского поселения</w:t>
      </w:r>
      <w:r w:rsidR="00292FFC" w:rsidRPr="00550EAF">
        <w:rPr>
          <w:rFonts w:ascii="Times New Roman" w:hAnsi="Times New Roman" w:cs="Times New Roman"/>
          <w:sz w:val="28"/>
          <w:szCs w:val="28"/>
        </w:rPr>
        <w:t xml:space="preserve"> и</w:t>
      </w:r>
      <w:r w:rsidRPr="00550EAF">
        <w:rPr>
          <w:rFonts w:ascii="Times New Roman" w:hAnsi="Times New Roman" w:cs="Times New Roman"/>
          <w:sz w:val="28"/>
          <w:szCs w:val="28"/>
        </w:rPr>
        <w:t xml:space="preserve"> главным бухгалтером</w:t>
      </w:r>
      <w:r w:rsidR="00292FFC" w:rsidRPr="00550EAF">
        <w:rPr>
          <w:rFonts w:ascii="Times New Roman" w:hAnsi="Times New Roman" w:cs="Times New Roman"/>
          <w:sz w:val="28"/>
          <w:szCs w:val="28"/>
        </w:rPr>
        <w:t>.</w:t>
      </w:r>
    </w:p>
    <w:p w:rsidR="00BE7B0C" w:rsidRPr="00550EAF" w:rsidRDefault="00BE7B0C" w:rsidP="003E57F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E7B0C" w:rsidRPr="00550EAF" w:rsidRDefault="00BE7B0C" w:rsidP="00BE7B0C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550EAF">
        <w:rPr>
          <w:rFonts w:ascii="Times New Roman" w:hAnsi="Times New Roman" w:cs="Times New Roman"/>
          <w:b/>
          <w:i/>
          <w:sz w:val="28"/>
          <w:szCs w:val="28"/>
        </w:rPr>
        <w:t>Анализ форм отчетности:</w:t>
      </w:r>
    </w:p>
    <w:p w:rsidR="002D0049" w:rsidRPr="00550EAF" w:rsidRDefault="000F2599" w:rsidP="000F2599">
      <w:pPr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550EA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     </w:t>
      </w:r>
      <w:r w:rsidR="002D0049" w:rsidRPr="00550EA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Проведена сверка показателей баланса ф</w:t>
      </w:r>
      <w:r w:rsidR="009647C4" w:rsidRPr="00550EA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  <w:r w:rsidR="002D0049" w:rsidRPr="00550EA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05031</w:t>
      </w:r>
      <w:r w:rsidR="00B0319A" w:rsidRPr="00550EA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3</w:t>
      </w:r>
      <w:r w:rsidR="002D0049" w:rsidRPr="00550EA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0 с главной книгой ф</w:t>
      </w:r>
      <w:r w:rsidR="009647C4" w:rsidRPr="00550EA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  <w:r w:rsidR="002D0049" w:rsidRPr="00550EA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0504072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3"/>
        <w:gridCol w:w="1116"/>
        <w:gridCol w:w="1367"/>
        <w:gridCol w:w="1289"/>
        <w:gridCol w:w="1366"/>
        <w:gridCol w:w="1361"/>
        <w:gridCol w:w="1153"/>
        <w:gridCol w:w="928"/>
        <w:gridCol w:w="1053"/>
      </w:tblGrid>
      <w:tr w:rsidR="009647C4" w:rsidRPr="00550EAF" w:rsidTr="00A82F39">
        <w:tc>
          <w:tcPr>
            <w:tcW w:w="823" w:type="dxa"/>
            <w:vMerge w:val="restart"/>
            <w:shd w:val="clear" w:color="auto" w:fill="auto"/>
          </w:tcPr>
          <w:p w:rsidR="009647C4" w:rsidRPr="00550EAF" w:rsidRDefault="009647C4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Calibri" w:eastAsia="Calibri" w:hAnsi="Calibri" w:cs="Times New Roman"/>
                <w:b/>
                <w:bCs/>
                <w:lang w:eastAsia="ar-SA"/>
              </w:rPr>
            </w:pPr>
            <w:r w:rsidRPr="00550EAF">
              <w:rPr>
                <w:rFonts w:ascii="Calibri" w:eastAsia="Calibri" w:hAnsi="Calibri" w:cs="Times New Roman"/>
                <w:b/>
                <w:bCs/>
                <w:lang w:eastAsia="ar-SA"/>
              </w:rPr>
              <w:t>№</w:t>
            </w:r>
          </w:p>
          <w:p w:rsidR="009647C4" w:rsidRPr="00550EAF" w:rsidRDefault="009647C4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Calibri" w:eastAsia="Calibri" w:hAnsi="Calibri" w:cs="Times New Roman"/>
                <w:b/>
                <w:bCs/>
                <w:lang w:eastAsia="ar-SA"/>
              </w:rPr>
            </w:pPr>
            <w:r w:rsidRPr="00550EAF">
              <w:rPr>
                <w:rFonts w:ascii="Calibri" w:eastAsia="Calibri" w:hAnsi="Calibri" w:cs="Times New Roman"/>
                <w:b/>
                <w:bCs/>
                <w:lang w:eastAsia="ar-SA"/>
              </w:rPr>
              <w:t>п/п</w:t>
            </w:r>
          </w:p>
        </w:tc>
        <w:tc>
          <w:tcPr>
            <w:tcW w:w="1116" w:type="dxa"/>
            <w:vMerge w:val="restart"/>
            <w:shd w:val="clear" w:color="auto" w:fill="auto"/>
          </w:tcPr>
          <w:p w:rsidR="009647C4" w:rsidRPr="00550EAF" w:rsidRDefault="009647C4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Calibri" w:eastAsia="Calibri" w:hAnsi="Calibri" w:cs="Times New Roman"/>
                <w:b/>
                <w:bCs/>
                <w:lang w:eastAsia="ar-SA"/>
              </w:rPr>
            </w:pPr>
            <w:r w:rsidRPr="00550EAF">
              <w:rPr>
                <w:rFonts w:ascii="Calibri" w:eastAsia="Calibri" w:hAnsi="Calibri" w:cs="Times New Roman"/>
                <w:b/>
                <w:bCs/>
                <w:lang w:eastAsia="ar-SA"/>
              </w:rPr>
              <w:t xml:space="preserve">Номер </w:t>
            </w:r>
          </w:p>
          <w:p w:rsidR="009647C4" w:rsidRPr="00550EAF" w:rsidRDefault="009647C4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Calibri" w:eastAsia="Calibri" w:hAnsi="Calibri" w:cs="Times New Roman"/>
                <w:b/>
                <w:bCs/>
                <w:lang w:eastAsia="ar-SA"/>
              </w:rPr>
            </w:pPr>
            <w:r w:rsidRPr="00550EAF">
              <w:rPr>
                <w:rFonts w:ascii="Calibri" w:eastAsia="Calibri" w:hAnsi="Calibri" w:cs="Times New Roman"/>
                <w:b/>
                <w:bCs/>
                <w:lang w:eastAsia="ar-SA"/>
              </w:rPr>
              <w:t>счета</w:t>
            </w:r>
          </w:p>
        </w:tc>
        <w:tc>
          <w:tcPr>
            <w:tcW w:w="2656" w:type="dxa"/>
            <w:gridSpan w:val="2"/>
            <w:shd w:val="clear" w:color="auto" w:fill="auto"/>
          </w:tcPr>
          <w:p w:rsidR="009647C4" w:rsidRPr="00550EAF" w:rsidRDefault="009647C4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Calibri" w:eastAsia="Calibri" w:hAnsi="Calibri" w:cs="Times New Roman"/>
                <w:b/>
                <w:bCs/>
                <w:lang w:eastAsia="ar-SA"/>
              </w:rPr>
            </w:pPr>
            <w:r w:rsidRPr="00550EAF">
              <w:rPr>
                <w:rFonts w:ascii="Calibri" w:eastAsia="Calibri" w:hAnsi="Calibri" w:cs="Times New Roman"/>
                <w:b/>
                <w:bCs/>
                <w:lang w:eastAsia="ar-SA"/>
              </w:rPr>
              <w:t>По данным</w:t>
            </w:r>
          </w:p>
          <w:p w:rsidR="009647C4" w:rsidRPr="00550EAF" w:rsidRDefault="009647C4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Calibri" w:eastAsia="Calibri" w:hAnsi="Calibri" w:cs="Times New Roman"/>
                <w:b/>
                <w:bCs/>
                <w:lang w:eastAsia="ar-SA"/>
              </w:rPr>
            </w:pPr>
            <w:r w:rsidRPr="00550EAF">
              <w:rPr>
                <w:rFonts w:ascii="Calibri" w:eastAsia="Calibri" w:hAnsi="Calibri" w:cs="Times New Roman"/>
                <w:b/>
                <w:bCs/>
                <w:lang w:eastAsia="ar-SA"/>
              </w:rPr>
              <w:t>баланса</w:t>
            </w:r>
          </w:p>
        </w:tc>
        <w:tc>
          <w:tcPr>
            <w:tcW w:w="2727" w:type="dxa"/>
            <w:gridSpan w:val="2"/>
            <w:shd w:val="clear" w:color="auto" w:fill="auto"/>
          </w:tcPr>
          <w:p w:rsidR="009647C4" w:rsidRPr="00550EAF" w:rsidRDefault="009647C4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Calibri" w:eastAsia="Calibri" w:hAnsi="Calibri" w:cs="Times New Roman"/>
                <w:b/>
                <w:bCs/>
                <w:lang w:eastAsia="ar-SA"/>
              </w:rPr>
            </w:pPr>
            <w:r w:rsidRPr="00550EAF">
              <w:rPr>
                <w:rFonts w:ascii="Calibri" w:eastAsia="Calibri" w:hAnsi="Calibri" w:cs="Times New Roman"/>
                <w:b/>
                <w:bCs/>
                <w:lang w:eastAsia="ar-SA"/>
              </w:rPr>
              <w:t xml:space="preserve">По данным </w:t>
            </w:r>
          </w:p>
          <w:p w:rsidR="009647C4" w:rsidRPr="00550EAF" w:rsidRDefault="009647C4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Calibri" w:eastAsia="Calibri" w:hAnsi="Calibri" w:cs="Times New Roman"/>
                <w:b/>
                <w:bCs/>
                <w:lang w:eastAsia="ar-SA"/>
              </w:rPr>
            </w:pPr>
            <w:r w:rsidRPr="00550EAF">
              <w:rPr>
                <w:rFonts w:ascii="Calibri" w:eastAsia="Calibri" w:hAnsi="Calibri" w:cs="Times New Roman"/>
                <w:b/>
                <w:bCs/>
                <w:lang w:eastAsia="ar-SA"/>
              </w:rPr>
              <w:t>Главной книги</w:t>
            </w:r>
          </w:p>
        </w:tc>
        <w:tc>
          <w:tcPr>
            <w:tcW w:w="2081" w:type="dxa"/>
            <w:gridSpan w:val="2"/>
            <w:shd w:val="clear" w:color="auto" w:fill="auto"/>
          </w:tcPr>
          <w:p w:rsidR="009647C4" w:rsidRPr="00550EAF" w:rsidRDefault="009647C4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Calibri" w:eastAsia="Calibri" w:hAnsi="Calibri" w:cs="Times New Roman"/>
                <w:b/>
                <w:bCs/>
                <w:lang w:eastAsia="ar-SA"/>
              </w:rPr>
            </w:pPr>
            <w:r w:rsidRPr="00550EAF">
              <w:rPr>
                <w:rFonts w:ascii="Calibri" w:eastAsia="Calibri" w:hAnsi="Calibri" w:cs="Times New Roman"/>
                <w:b/>
                <w:bCs/>
                <w:lang w:eastAsia="ar-SA"/>
              </w:rPr>
              <w:t>Расхождение</w:t>
            </w:r>
          </w:p>
          <w:p w:rsidR="009647C4" w:rsidRPr="00550EAF" w:rsidRDefault="009647C4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Calibri" w:eastAsia="Calibri" w:hAnsi="Calibri" w:cs="Times New Roman"/>
                <w:b/>
                <w:bCs/>
                <w:lang w:eastAsia="ar-SA"/>
              </w:rPr>
            </w:pPr>
            <w:r w:rsidRPr="00550EAF">
              <w:rPr>
                <w:rFonts w:ascii="Calibri" w:eastAsia="Calibri" w:hAnsi="Calibri" w:cs="Times New Roman"/>
                <w:b/>
                <w:bCs/>
                <w:lang w:eastAsia="ar-SA"/>
              </w:rPr>
              <w:t>Данных -</w:t>
            </w:r>
            <w:proofErr w:type="gramStart"/>
            <w:r w:rsidRPr="00550EAF">
              <w:rPr>
                <w:rFonts w:ascii="Calibri" w:eastAsia="Calibri" w:hAnsi="Calibri" w:cs="Times New Roman"/>
                <w:b/>
                <w:bCs/>
                <w:lang w:eastAsia="ar-SA"/>
              </w:rPr>
              <w:t xml:space="preserve"> ,</w:t>
            </w:r>
            <w:proofErr w:type="gramEnd"/>
            <w:r w:rsidRPr="00550EAF">
              <w:rPr>
                <w:rFonts w:ascii="Calibri" w:eastAsia="Calibri" w:hAnsi="Calibri" w:cs="Times New Roman"/>
                <w:b/>
                <w:bCs/>
                <w:lang w:eastAsia="ar-SA"/>
              </w:rPr>
              <w:t xml:space="preserve"> +</w:t>
            </w:r>
          </w:p>
        </w:tc>
        <w:tc>
          <w:tcPr>
            <w:tcW w:w="1053" w:type="dxa"/>
            <w:vMerge w:val="restart"/>
            <w:shd w:val="clear" w:color="auto" w:fill="auto"/>
          </w:tcPr>
          <w:p w:rsidR="009647C4" w:rsidRPr="00550EAF" w:rsidRDefault="009647C4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Calibri" w:eastAsia="Calibri" w:hAnsi="Calibri" w:cs="Times New Roman"/>
                <w:b/>
                <w:bCs/>
                <w:lang w:eastAsia="ar-SA"/>
              </w:rPr>
            </w:pPr>
            <w:r w:rsidRPr="00550EAF">
              <w:rPr>
                <w:rFonts w:ascii="Calibri" w:eastAsia="Calibri" w:hAnsi="Calibri" w:cs="Times New Roman"/>
                <w:b/>
                <w:bCs/>
                <w:lang w:eastAsia="ar-SA"/>
              </w:rPr>
              <w:t xml:space="preserve">Причины </w:t>
            </w:r>
          </w:p>
          <w:p w:rsidR="009647C4" w:rsidRPr="00550EAF" w:rsidRDefault="009647C4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Calibri" w:eastAsia="Calibri" w:hAnsi="Calibri" w:cs="Times New Roman"/>
                <w:b/>
                <w:bCs/>
                <w:lang w:eastAsia="ar-SA"/>
              </w:rPr>
            </w:pPr>
            <w:r w:rsidRPr="00550EAF">
              <w:rPr>
                <w:rFonts w:ascii="Calibri" w:eastAsia="Calibri" w:hAnsi="Calibri" w:cs="Times New Roman"/>
                <w:b/>
                <w:bCs/>
                <w:lang w:eastAsia="ar-SA"/>
              </w:rPr>
              <w:t>Расхож-</w:t>
            </w:r>
          </w:p>
          <w:p w:rsidR="009647C4" w:rsidRPr="00550EAF" w:rsidRDefault="009647C4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Calibri" w:eastAsia="Calibri" w:hAnsi="Calibri" w:cs="Times New Roman"/>
                <w:b/>
                <w:bCs/>
                <w:lang w:eastAsia="ar-SA"/>
              </w:rPr>
            </w:pPr>
            <w:proofErr w:type="spellStart"/>
            <w:r w:rsidRPr="00550EAF">
              <w:rPr>
                <w:rFonts w:ascii="Calibri" w:eastAsia="Calibri" w:hAnsi="Calibri" w:cs="Times New Roman"/>
                <w:b/>
                <w:bCs/>
                <w:lang w:eastAsia="ar-SA"/>
              </w:rPr>
              <w:t>дений</w:t>
            </w:r>
            <w:proofErr w:type="spellEnd"/>
          </w:p>
        </w:tc>
      </w:tr>
      <w:tr w:rsidR="009647C4" w:rsidRPr="00550EAF" w:rsidTr="00A82F39">
        <w:tc>
          <w:tcPr>
            <w:tcW w:w="823" w:type="dxa"/>
            <w:vMerge/>
            <w:shd w:val="clear" w:color="auto" w:fill="auto"/>
          </w:tcPr>
          <w:p w:rsidR="009647C4" w:rsidRPr="00550EAF" w:rsidRDefault="009647C4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Calibri" w:eastAsia="Calibri" w:hAnsi="Calibri" w:cs="Times New Roman"/>
                <w:bCs/>
                <w:lang w:eastAsia="ar-SA"/>
              </w:rPr>
            </w:pPr>
          </w:p>
        </w:tc>
        <w:tc>
          <w:tcPr>
            <w:tcW w:w="1116" w:type="dxa"/>
            <w:vMerge/>
            <w:shd w:val="clear" w:color="auto" w:fill="auto"/>
          </w:tcPr>
          <w:p w:rsidR="009647C4" w:rsidRPr="00550EAF" w:rsidRDefault="009647C4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Calibri" w:eastAsia="Calibri" w:hAnsi="Calibri" w:cs="Times New Roman"/>
                <w:bCs/>
                <w:lang w:eastAsia="ar-SA"/>
              </w:rPr>
            </w:pPr>
          </w:p>
        </w:tc>
        <w:tc>
          <w:tcPr>
            <w:tcW w:w="1367" w:type="dxa"/>
            <w:shd w:val="clear" w:color="auto" w:fill="auto"/>
          </w:tcPr>
          <w:p w:rsidR="009647C4" w:rsidRPr="00550EAF" w:rsidRDefault="009647C4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Calibri" w:eastAsia="Calibri" w:hAnsi="Calibri" w:cs="Times New Roman"/>
                <w:b/>
                <w:bCs/>
                <w:lang w:eastAsia="ar-SA"/>
              </w:rPr>
            </w:pPr>
            <w:r w:rsidRPr="00550EAF">
              <w:rPr>
                <w:rFonts w:ascii="Calibri" w:eastAsia="Calibri" w:hAnsi="Calibri" w:cs="Times New Roman"/>
                <w:b/>
                <w:bCs/>
                <w:lang w:eastAsia="ar-SA"/>
              </w:rPr>
              <w:t>На начало</w:t>
            </w:r>
          </w:p>
          <w:p w:rsidR="009647C4" w:rsidRPr="00550EAF" w:rsidRDefault="009647C4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Calibri" w:eastAsia="Calibri" w:hAnsi="Calibri" w:cs="Times New Roman"/>
                <w:b/>
                <w:bCs/>
                <w:lang w:eastAsia="ar-SA"/>
              </w:rPr>
            </w:pPr>
            <w:r w:rsidRPr="00550EAF">
              <w:rPr>
                <w:rFonts w:ascii="Calibri" w:eastAsia="Calibri" w:hAnsi="Calibri" w:cs="Times New Roman"/>
                <w:b/>
                <w:bCs/>
                <w:lang w:eastAsia="ar-SA"/>
              </w:rPr>
              <w:t>периода</w:t>
            </w:r>
          </w:p>
        </w:tc>
        <w:tc>
          <w:tcPr>
            <w:tcW w:w="1289" w:type="dxa"/>
            <w:shd w:val="clear" w:color="auto" w:fill="auto"/>
          </w:tcPr>
          <w:p w:rsidR="009647C4" w:rsidRPr="00550EAF" w:rsidRDefault="009647C4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Calibri" w:eastAsia="Calibri" w:hAnsi="Calibri" w:cs="Times New Roman"/>
                <w:b/>
                <w:bCs/>
                <w:lang w:eastAsia="ar-SA"/>
              </w:rPr>
            </w:pPr>
            <w:r w:rsidRPr="00550EAF">
              <w:rPr>
                <w:rFonts w:ascii="Calibri" w:eastAsia="Calibri" w:hAnsi="Calibri" w:cs="Times New Roman"/>
                <w:b/>
                <w:bCs/>
                <w:lang w:eastAsia="ar-SA"/>
              </w:rPr>
              <w:t>На конец</w:t>
            </w:r>
          </w:p>
          <w:p w:rsidR="009647C4" w:rsidRPr="00550EAF" w:rsidRDefault="009647C4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Calibri" w:eastAsia="Calibri" w:hAnsi="Calibri" w:cs="Times New Roman"/>
                <w:b/>
                <w:bCs/>
                <w:lang w:eastAsia="ar-SA"/>
              </w:rPr>
            </w:pPr>
            <w:r w:rsidRPr="00550EAF">
              <w:rPr>
                <w:rFonts w:ascii="Calibri" w:eastAsia="Calibri" w:hAnsi="Calibri" w:cs="Times New Roman"/>
                <w:b/>
                <w:bCs/>
                <w:lang w:eastAsia="ar-SA"/>
              </w:rPr>
              <w:t>Периода</w:t>
            </w:r>
          </w:p>
        </w:tc>
        <w:tc>
          <w:tcPr>
            <w:tcW w:w="1366" w:type="dxa"/>
            <w:shd w:val="clear" w:color="auto" w:fill="auto"/>
          </w:tcPr>
          <w:p w:rsidR="009647C4" w:rsidRPr="00550EAF" w:rsidRDefault="009647C4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Calibri" w:eastAsia="Calibri" w:hAnsi="Calibri" w:cs="Times New Roman"/>
                <w:b/>
                <w:bCs/>
                <w:lang w:eastAsia="ar-SA"/>
              </w:rPr>
            </w:pPr>
            <w:r w:rsidRPr="00550EAF">
              <w:rPr>
                <w:rFonts w:ascii="Calibri" w:eastAsia="Calibri" w:hAnsi="Calibri" w:cs="Times New Roman"/>
                <w:b/>
                <w:bCs/>
                <w:lang w:eastAsia="ar-SA"/>
              </w:rPr>
              <w:t>На начало</w:t>
            </w:r>
          </w:p>
          <w:p w:rsidR="009647C4" w:rsidRPr="00550EAF" w:rsidRDefault="009647C4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Calibri" w:eastAsia="Calibri" w:hAnsi="Calibri" w:cs="Times New Roman"/>
                <w:b/>
                <w:bCs/>
                <w:lang w:eastAsia="ar-SA"/>
              </w:rPr>
            </w:pPr>
            <w:r w:rsidRPr="00550EAF">
              <w:rPr>
                <w:rFonts w:ascii="Calibri" w:eastAsia="Calibri" w:hAnsi="Calibri" w:cs="Times New Roman"/>
                <w:b/>
                <w:bCs/>
                <w:lang w:eastAsia="ar-SA"/>
              </w:rPr>
              <w:t>периода</w:t>
            </w:r>
          </w:p>
        </w:tc>
        <w:tc>
          <w:tcPr>
            <w:tcW w:w="1361" w:type="dxa"/>
            <w:shd w:val="clear" w:color="auto" w:fill="auto"/>
          </w:tcPr>
          <w:p w:rsidR="009647C4" w:rsidRPr="00550EAF" w:rsidRDefault="009647C4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Calibri" w:eastAsia="Calibri" w:hAnsi="Calibri" w:cs="Times New Roman"/>
                <w:b/>
                <w:bCs/>
                <w:lang w:eastAsia="ar-SA"/>
              </w:rPr>
            </w:pPr>
            <w:r w:rsidRPr="00550EAF">
              <w:rPr>
                <w:rFonts w:ascii="Calibri" w:eastAsia="Calibri" w:hAnsi="Calibri" w:cs="Times New Roman"/>
                <w:b/>
                <w:bCs/>
                <w:lang w:eastAsia="ar-SA"/>
              </w:rPr>
              <w:t>На конец</w:t>
            </w:r>
          </w:p>
          <w:p w:rsidR="009647C4" w:rsidRPr="00550EAF" w:rsidRDefault="009647C4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Calibri" w:eastAsia="Calibri" w:hAnsi="Calibri" w:cs="Times New Roman"/>
                <w:b/>
                <w:bCs/>
                <w:lang w:eastAsia="ar-SA"/>
              </w:rPr>
            </w:pPr>
            <w:r w:rsidRPr="00550EAF">
              <w:rPr>
                <w:rFonts w:ascii="Calibri" w:eastAsia="Calibri" w:hAnsi="Calibri" w:cs="Times New Roman"/>
                <w:b/>
                <w:bCs/>
                <w:lang w:eastAsia="ar-SA"/>
              </w:rPr>
              <w:t>Периода</w:t>
            </w:r>
          </w:p>
        </w:tc>
        <w:tc>
          <w:tcPr>
            <w:tcW w:w="1153" w:type="dxa"/>
            <w:shd w:val="clear" w:color="auto" w:fill="auto"/>
          </w:tcPr>
          <w:p w:rsidR="009647C4" w:rsidRPr="00550EAF" w:rsidRDefault="009647C4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Calibri" w:eastAsia="Calibri" w:hAnsi="Calibri" w:cs="Times New Roman"/>
                <w:b/>
                <w:bCs/>
                <w:lang w:eastAsia="ar-SA"/>
              </w:rPr>
            </w:pPr>
            <w:r w:rsidRPr="00550EAF">
              <w:rPr>
                <w:rFonts w:ascii="Calibri" w:eastAsia="Calibri" w:hAnsi="Calibri" w:cs="Times New Roman"/>
                <w:b/>
                <w:bCs/>
                <w:lang w:eastAsia="ar-SA"/>
              </w:rPr>
              <w:t>На начало</w:t>
            </w:r>
          </w:p>
          <w:p w:rsidR="009647C4" w:rsidRPr="00550EAF" w:rsidRDefault="009647C4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Calibri" w:eastAsia="Calibri" w:hAnsi="Calibri" w:cs="Times New Roman"/>
                <w:b/>
                <w:bCs/>
                <w:lang w:eastAsia="ar-SA"/>
              </w:rPr>
            </w:pPr>
            <w:r w:rsidRPr="00550EAF">
              <w:rPr>
                <w:rFonts w:ascii="Calibri" w:eastAsia="Calibri" w:hAnsi="Calibri" w:cs="Times New Roman"/>
                <w:b/>
                <w:bCs/>
                <w:lang w:eastAsia="ar-SA"/>
              </w:rPr>
              <w:t>периода</w:t>
            </w:r>
          </w:p>
        </w:tc>
        <w:tc>
          <w:tcPr>
            <w:tcW w:w="928" w:type="dxa"/>
            <w:shd w:val="clear" w:color="auto" w:fill="auto"/>
          </w:tcPr>
          <w:p w:rsidR="009647C4" w:rsidRPr="00550EAF" w:rsidRDefault="009647C4" w:rsidP="00887514">
            <w:pPr>
              <w:suppressAutoHyphens/>
              <w:spacing w:after="0" w:line="360" w:lineRule="auto"/>
              <w:ind w:right="-186"/>
              <w:outlineLvl w:val="0"/>
              <w:rPr>
                <w:rFonts w:ascii="Calibri" w:eastAsia="Calibri" w:hAnsi="Calibri" w:cs="Times New Roman"/>
                <w:b/>
                <w:bCs/>
                <w:lang w:eastAsia="ar-SA"/>
              </w:rPr>
            </w:pPr>
            <w:r w:rsidRPr="00550EAF">
              <w:rPr>
                <w:rFonts w:ascii="Calibri" w:eastAsia="Calibri" w:hAnsi="Calibri" w:cs="Times New Roman"/>
                <w:b/>
                <w:bCs/>
                <w:lang w:eastAsia="ar-SA"/>
              </w:rPr>
              <w:t>На конец</w:t>
            </w:r>
          </w:p>
          <w:p w:rsidR="009647C4" w:rsidRPr="00550EAF" w:rsidRDefault="009647C4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Calibri" w:eastAsia="Calibri" w:hAnsi="Calibri" w:cs="Times New Roman"/>
                <w:b/>
                <w:bCs/>
                <w:lang w:eastAsia="ar-SA"/>
              </w:rPr>
            </w:pPr>
            <w:r w:rsidRPr="00550EAF">
              <w:rPr>
                <w:rFonts w:ascii="Calibri" w:eastAsia="Calibri" w:hAnsi="Calibri" w:cs="Times New Roman"/>
                <w:b/>
                <w:bCs/>
                <w:lang w:eastAsia="ar-SA"/>
              </w:rPr>
              <w:t>Периода</w:t>
            </w:r>
          </w:p>
        </w:tc>
        <w:tc>
          <w:tcPr>
            <w:tcW w:w="1053" w:type="dxa"/>
            <w:vMerge/>
            <w:shd w:val="clear" w:color="auto" w:fill="auto"/>
          </w:tcPr>
          <w:p w:rsidR="009647C4" w:rsidRPr="00550EAF" w:rsidRDefault="009647C4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Calibri" w:eastAsia="Calibri" w:hAnsi="Calibri" w:cs="Times New Roman"/>
                <w:bCs/>
                <w:lang w:eastAsia="ar-SA"/>
              </w:rPr>
            </w:pPr>
          </w:p>
        </w:tc>
      </w:tr>
      <w:tr w:rsidR="009647C4" w:rsidRPr="00550EAF" w:rsidTr="00A82F39">
        <w:tc>
          <w:tcPr>
            <w:tcW w:w="823" w:type="dxa"/>
            <w:shd w:val="clear" w:color="auto" w:fill="auto"/>
          </w:tcPr>
          <w:p w:rsidR="009647C4" w:rsidRPr="00550EAF" w:rsidRDefault="009647C4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Calibri" w:eastAsia="Calibri" w:hAnsi="Calibri" w:cs="Times New Roman"/>
                <w:b/>
                <w:bCs/>
                <w:i/>
                <w:lang w:eastAsia="ar-SA"/>
              </w:rPr>
            </w:pPr>
            <w:r w:rsidRPr="00550EAF">
              <w:rPr>
                <w:rFonts w:ascii="Calibri" w:eastAsia="Calibri" w:hAnsi="Calibri" w:cs="Times New Roman"/>
                <w:b/>
                <w:bCs/>
                <w:i/>
                <w:lang w:eastAsia="ar-SA"/>
              </w:rPr>
              <w:t>1</w:t>
            </w:r>
          </w:p>
        </w:tc>
        <w:tc>
          <w:tcPr>
            <w:tcW w:w="1116" w:type="dxa"/>
            <w:shd w:val="clear" w:color="auto" w:fill="auto"/>
          </w:tcPr>
          <w:p w:rsidR="009647C4" w:rsidRPr="00550EAF" w:rsidRDefault="009647C4" w:rsidP="009647C4">
            <w:pPr>
              <w:suppressAutoHyphens/>
              <w:spacing w:after="0" w:line="360" w:lineRule="auto"/>
              <w:ind w:right="-471"/>
              <w:jc w:val="center"/>
              <w:outlineLvl w:val="0"/>
              <w:rPr>
                <w:rFonts w:ascii="Calibri" w:eastAsia="Calibri" w:hAnsi="Calibri" w:cs="Times New Roman"/>
                <w:b/>
                <w:bCs/>
                <w:i/>
                <w:lang w:eastAsia="ar-SA"/>
              </w:rPr>
            </w:pPr>
            <w:r w:rsidRPr="00550EAF">
              <w:rPr>
                <w:rFonts w:ascii="Calibri" w:eastAsia="Calibri" w:hAnsi="Calibri" w:cs="Times New Roman"/>
                <w:b/>
                <w:bCs/>
                <w:i/>
                <w:lang w:eastAsia="ar-SA"/>
              </w:rPr>
              <w:t>2</w:t>
            </w:r>
          </w:p>
        </w:tc>
        <w:tc>
          <w:tcPr>
            <w:tcW w:w="1367" w:type="dxa"/>
            <w:shd w:val="clear" w:color="auto" w:fill="auto"/>
          </w:tcPr>
          <w:p w:rsidR="009647C4" w:rsidRPr="00550EAF" w:rsidRDefault="009647C4" w:rsidP="009647C4">
            <w:pPr>
              <w:suppressAutoHyphens/>
              <w:spacing w:after="0" w:line="360" w:lineRule="auto"/>
              <w:ind w:right="-471"/>
              <w:jc w:val="center"/>
              <w:outlineLvl w:val="0"/>
              <w:rPr>
                <w:rFonts w:ascii="Calibri" w:eastAsia="Calibri" w:hAnsi="Calibri" w:cs="Times New Roman"/>
                <w:b/>
                <w:bCs/>
                <w:i/>
                <w:lang w:eastAsia="ar-SA"/>
              </w:rPr>
            </w:pPr>
            <w:r w:rsidRPr="00550EAF">
              <w:rPr>
                <w:rFonts w:ascii="Calibri" w:eastAsia="Calibri" w:hAnsi="Calibri" w:cs="Times New Roman"/>
                <w:b/>
                <w:bCs/>
                <w:i/>
                <w:lang w:eastAsia="ar-SA"/>
              </w:rPr>
              <w:t>3</w:t>
            </w:r>
          </w:p>
        </w:tc>
        <w:tc>
          <w:tcPr>
            <w:tcW w:w="1289" w:type="dxa"/>
            <w:shd w:val="clear" w:color="auto" w:fill="auto"/>
          </w:tcPr>
          <w:p w:rsidR="009647C4" w:rsidRPr="00550EAF" w:rsidRDefault="009647C4" w:rsidP="009647C4">
            <w:pPr>
              <w:suppressAutoHyphens/>
              <w:spacing w:after="0" w:line="360" w:lineRule="auto"/>
              <w:ind w:right="-471"/>
              <w:jc w:val="center"/>
              <w:outlineLvl w:val="0"/>
              <w:rPr>
                <w:rFonts w:ascii="Calibri" w:eastAsia="Calibri" w:hAnsi="Calibri" w:cs="Times New Roman"/>
                <w:b/>
                <w:bCs/>
                <w:i/>
                <w:lang w:eastAsia="ar-SA"/>
              </w:rPr>
            </w:pPr>
            <w:r w:rsidRPr="00550EAF">
              <w:rPr>
                <w:rFonts w:ascii="Calibri" w:eastAsia="Calibri" w:hAnsi="Calibri" w:cs="Times New Roman"/>
                <w:b/>
                <w:bCs/>
                <w:i/>
                <w:lang w:eastAsia="ar-SA"/>
              </w:rPr>
              <w:t>4</w:t>
            </w:r>
          </w:p>
        </w:tc>
        <w:tc>
          <w:tcPr>
            <w:tcW w:w="1366" w:type="dxa"/>
            <w:shd w:val="clear" w:color="auto" w:fill="auto"/>
          </w:tcPr>
          <w:p w:rsidR="009647C4" w:rsidRPr="00550EAF" w:rsidRDefault="009647C4" w:rsidP="009647C4">
            <w:pPr>
              <w:suppressAutoHyphens/>
              <w:spacing w:after="0" w:line="360" w:lineRule="auto"/>
              <w:ind w:right="-471"/>
              <w:jc w:val="center"/>
              <w:outlineLvl w:val="0"/>
              <w:rPr>
                <w:rFonts w:ascii="Calibri" w:eastAsia="Calibri" w:hAnsi="Calibri" w:cs="Times New Roman"/>
                <w:b/>
                <w:bCs/>
                <w:i/>
                <w:lang w:eastAsia="ar-SA"/>
              </w:rPr>
            </w:pPr>
            <w:r w:rsidRPr="00550EAF">
              <w:rPr>
                <w:rFonts w:ascii="Calibri" w:eastAsia="Calibri" w:hAnsi="Calibri" w:cs="Times New Roman"/>
                <w:b/>
                <w:bCs/>
                <w:i/>
                <w:lang w:eastAsia="ar-SA"/>
              </w:rPr>
              <w:t>5</w:t>
            </w:r>
          </w:p>
        </w:tc>
        <w:tc>
          <w:tcPr>
            <w:tcW w:w="1361" w:type="dxa"/>
            <w:shd w:val="clear" w:color="auto" w:fill="auto"/>
          </w:tcPr>
          <w:p w:rsidR="009647C4" w:rsidRPr="00550EAF" w:rsidRDefault="009647C4" w:rsidP="009647C4">
            <w:pPr>
              <w:suppressAutoHyphens/>
              <w:spacing w:after="0" w:line="360" w:lineRule="auto"/>
              <w:ind w:right="-471"/>
              <w:jc w:val="center"/>
              <w:outlineLvl w:val="0"/>
              <w:rPr>
                <w:rFonts w:ascii="Calibri" w:eastAsia="Calibri" w:hAnsi="Calibri" w:cs="Times New Roman"/>
                <w:b/>
                <w:bCs/>
                <w:i/>
                <w:lang w:eastAsia="ar-SA"/>
              </w:rPr>
            </w:pPr>
            <w:r w:rsidRPr="00550EAF">
              <w:rPr>
                <w:rFonts w:ascii="Calibri" w:eastAsia="Calibri" w:hAnsi="Calibri" w:cs="Times New Roman"/>
                <w:b/>
                <w:bCs/>
                <w:i/>
                <w:lang w:eastAsia="ar-SA"/>
              </w:rPr>
              <w:t>6</w:t>
            </w:r>
          </w:p>
        </w:tc>
        <w:tc>
          <w:tcPr>
            <w:tcW w:w="1153" w:type="dxa"/>
            <w:shd w:val="clear" w:color="auto" w:fill="auto"/>
          </w:tcPr>
          <w:p w:rsidR="009647C4" w:rsidRPr="00550EAF" w:rsidRDefault="009647C4" w:rsidP="009647C4">
            <w:pPr>
              <w:suppressAutoHyphens/>
              <w:spacing w:after="0" w:line="360" w:lineRule="auto"/>
              <w:ind w:right="-471"/>
              <w:jc w:val="center"/>
              <w:outlineLvl w:val="0"/>
              <w:rPr>
                <w:rFonts w:ascii="Calibri" w:eastAsia="Calibri" w:hAnsi="Calibri" w:cs="Times New Roman"/>
                <w:b/>
                <w:bCs/>
                <w:i/>
                <w:lang w:eastAsia="ar-SA"/>
              </w:rPr>
            </w:pPr>
            <w:r w:rsidRPr="00550EAF">
              <w:rPr>
                <w:rFonts w:ascii="Calibri" w:eastAsia="Calibri" w:hAnsi="Calibri" w:cs="Times New Roman"/>
                <w:b/>
                <w:bCs/>
                <w:i/>
                <w:lang w:eastAsia="ar-SA"/>
              </w:rPr>
              <w:t>7</w:t>
            </w:r>
          </w:p>
        </w:tc>
        <w:tc>
          <w:tcPr>
            <w:tcW w:w="928" w:type="dxa"/>
            <w:shd w:val="clear" w:color="auto" w:fill="auto"/>
          </w:tcPr>
          <w:p w:rsidR="009647C4" w:rsidRPr="00550EAF" w:rsidRDefault="009647C4" w:rsidP="009647C4">
            <w:pPr>
              <w:suppressAutoHyphens/>
              <w:spacing w:after="0" w:line="360" w:lineRule="auto"/>
              <w:ind w:right="-471"/>
              <w:jc w:val="center"/>
              <w:outlineLvl w:val="0"/>
              <w:rPr>
                <w:rFonts w:ascii="Calibri" w:eastAsia="Calibri" w:hAnsi="Calibri" w:cs="Times New Roman"/>
                <w:b/>
                <w:bCs/>
                <w:i/>
                <w:lang w:eastAsia="ar-SA"/>
              </w:rPr>
            </w:pPr>
            <w:r w:rsidRPr="00550EAF">
              <w:rPr>
                <w:rFonts w:ascii="Calibri" w:eastAsia="Calibri" w:hAnsi="Calibri" w:cs="Times New Roman"/>
                <w:b/>
                <w:bCs/>
                <w:i/>
                <w:lang w:eastAsia="ar-SA"/>
              </w:rPr>
              <w:t>8</w:t>
            </w:r>
          </w:p>
        </w:tc>
        <w:tc>
          <w:tcPr>
            <w:tcW w:w="1053" w:type="dxa"/>
            <w:shd w:val="clear" w:color="auto" w:fill="auto"/>
          </w:tcPr>
          <w:p w:rsidR="009647C4" w:rsidRPr="00550EAF" w:rsidRDefault="009647C4" w:rsidP="009647C4">
            <w:pPr>
              <w:suppressAutoHyphens/>
              <w:spacing w:after="0" w:line="360" w:lineRule="auto"/>
              <w:ind w:right="-471"/>
              <w:jc w:val="center"/>
              <w:outlineLvl w:val="0"/>
              <w:rPr>
                <w:rFonts w:ascii="Calibri" w:eastAsia="Calibri" w:hAnsi="Calibri" w:cs="Times New Roman"/>
                <w:b/>
                <w:bCs/>
                <w:i/>
                <w:lang w:eastAsia="ar-SA"/>
              </w:rPr>
            </w:pPr>
            <w:r w:rsidRPr="00550EAF">
              <w:rPr>
                <w:rFonts w:ascii="Calibri" w:eastAsia="Calibri" w:hAnsi="Calibri" w:cs="Times New Roman"/>
                <w:b/>
                <w:bCs/>
                <w:i/>
                <w:lang w:eastAsia="ar-SA"/>
              </w:rPr>
              <w:t>9</w:t>
            </w:r>
          </w:p>
        </w:tc>
      </w:tr>
      <w:tr w:rsidR="00916323" w:rsidRPr="009647C4" w:rsidTr="00A82F39">
        <w:tc>
          <w:tcPr>
            <w:tcW w:w="823" w:type="dxa"/>
            <w:shd w:val="clear" w:color="auto" w:fill="auto"/>
          </w:tcPr>
          <w:p w:rsidR="00916323" w:rsidRPr="00550EAF" w:rsidRDefault="00916323" w:rsidP="00916323">
            <w:pPr>
              <w:suppressAutoHyphens/>
              <w:spacing w:after="0" w:line="360" w:lineRule="auto"/>
              <w:ind w:right="-471"/>
              <w:outlineLvl w:val="0"/>
              <w:rPr>
                <w:rFonts w:ascii="Calibri" w:eastAsia="Calibri" w:hAnsi="Calibri" w:cs="Times New Roman"/>
                <w:bCs/>
                <w:lang w:eastAsia="ar-SA"/>
              </w:rPr>
            </w:pPr>
            <w:r w:rsidRPr="00550EAF">
              <w:rPr>
                <w:rFonts w:ascii="Calibri" w:eastAsia="Calibri" w:hAnsi="Calibri" w:cs="Times New Roman"/>
                <w:bCs/>
                <w:lang w:eastAsia="ar-SA"/>
              </w:rPr>
              <w:t>1</w:t>
            </w:r>
          </w:p>
        </w:tc>
        <w:tc>
          <w:tcPr>
            <w:tcW w:w="1116" w:type="dxa"/>
            <w:shd w:val="clear" w:color="auto" w:fill="auto"/>
          </w:tcPr>
          <w:p w:rsidR="00916323" w:rsidRPr="00550EAF" w:rsidRDefault="00916323" w:rsidP="00916323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</w:pPr>
            <w:r w:rsidRPr="00550EAF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  <w:t>010100000</w:t>
            </w:r>
          </w:p>
        </w:tc>
        <w:tc>
          <w:tcPr>
            <w:tcW w:w="1367" w:type="dxa"/>
            <w:shd w:val="clear" w:color="auto" w:fill="auto"/>
          </w:tcPr>
          <w:p w:rsidR="00916323" w:rsidRPr="00550EAF" w:rsidRDefault="00916323" w:rsidP="00916323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550EA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813613,16</w:t>
            </w:r>
          </w:p>
        </w:tc>
        <w:tc>
          <w:tcPr>
            <w:tcW w:w="1289" w:type="dxa"/>
            <w:shd w:val="clear" w:color="auto" w:fill="auto"/>
          </w:tcPr>
          <w:p w:rsidR="00916323" w:rsidRPr="00550EAF" w:rsidRDefault="00916323" w:rsidP="0058267D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550EA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136</w:t>
            </w:r>
            <w:r w:rsidR="0058267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</w:t>
            </w:r>
            <w:r w:rsidRPr="00550EA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010,16</w:t>
            </w:r>
          </w:p>
        </w:tc>
        <w:tc>
          <w:tcPr>
            <w:tcW w:w="1366" w:type="dxa"/>
            <w:shd w:val="clear" w:color="auto" w:fill="auto"/>
          </w:tcPr>
          <w:p w:rsidR="00916323" w:rsidRPr="00550EAF" w:rsidRDefault="00916323" w:rsidP="00916323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550EA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813613,16</w:t>
            </w:r>
          </w:p>
        </w:tc>
        <w:tc>
          <w:tcPr>
            <w:tcW w:w="1361" w:type="dxa"/>
            <w:shd w:val="clear" w:color="auto" w:fill="auto"/>
          </w:tcPr>
          <w:p w:rsidR="00916323" w:rsidRPr="00550EAF" w:rsidRDefault="0058267D" w:rsidP="00916323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550EA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136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</w:t>
            </w:r>
            <w:r w:rsidRPr="00550EA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010,16</w:t>
            </w:r>
          </w:p>
        </w:tc>
        <w:tc>
          <w:tcPr>
            <w:tcW w:w="1153" w:type="dxa"/>
            <w:shd w:val="clear" w:color="auto" w:fill="auto"/>
          </w:tcPr>
          <w:p w:rsidR="00916323" w:rsidRPr="00550EAF" w:rsidRDefault="00916323" w:rsidP="00916323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</w:pPr>
            <w:r w:rsidRPr="00550EAF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  <w:t>0</w:t>
            </w:r>
          </w:p>
        </w:tc>
        <w:tc>
          <w:tcPr>
            <w:tcW w:w="928" w:type="dxa"/>
            <w:shd w:val="clear" w:color="auto" w:fill="auto"/>
          </w:tcPr>
          <w:p w:rsidR="00916323" w:rsidRPr="00550EAF" w:rsidRDefault="00916323" w:rsidP="00916323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</w:pPr>
            <w:r w:rsidRPr="00550EAF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  <w:t>0</w:t>
            </w:r>
          </w:p>
        </w:tc>
        <w:tc>
          <w:tcPr>
            <w:tcW w:w="1053" w:type="dxa"/>
            <w:shd w:val="clear" w:color="auto" w:fill="auto"/>
          </w:tcPr>
          <w:p w:rsidR="00916323" w:rsidRPr="009647C4" w:rsidRDefault="00916323" w:rsidP="00916323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</w:pPr>
            <w:r w:rsidRPr="00550EAF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  <w:t>-</w:t>
            </w:r>
          </w:p>
        </w:tc>
      </w:tr>
      <w:tr w:rsidR="00E60859" w:rsidRPr="009647C4" w:rsidTr="00A82F39">
        <w:tc>
          <w:tcPr>
            <w:tcW w:w="823" w:type="dxa"/>
            <w:shd w:val="clear" w:color="auto" w:fill="auto"/>
          </w:tcPr>
          <w:p w:rsidR="00E60859" w:rsidRPr="009647C4" w:rsidRDefault="00E60859" w:rsidP="00E60859">
            <w:pPr>
              <w:suppressAutoHyphens/>
              <w:spacing w:after="0" w:line="360" w:lineRule="auto"/>
              <w:ind w:right="-471"/>
              <w:outlineLvl w:val="0"/>
              <w:rPr>
                <w:rFonts w:ascii="Calibri" w:eastAsia="Calibri" w:hAnsi="Calibri" w:cs="Times New Roman"/>
                <w:bCs/>
                <w:lang w:eastAsia="ar-SA"/>
              </w:rPr>
            </w:pPr>
            <w:r w:rsidRPr="009647C4">
              <w:rPr>
                <w:rFonts w:ascii="Calibri" w:eastAsia="Calibri" w:hAnsi="Calibri" w:cs="Times New Roman"/>
                <w:bCs/>
                <w:lang w:eastAsia="ar-SA"/>
              </w:rPr>
              <w:t>2</w:t>
            </w:r>
          </w:p>
        </w:tc>
        <w:tc>
          <w:tcPr>
            <w:tcW w:w="1116" w:type="dxa"/>
            <w:shd w:val="clear" w:color="auto" w:fill="auto"/>
          </w:tcPr>
          <w:p w:rsidR="00E60859" w:rsidRPr="001A321D" w:rsidRDefault="00E60859" w:rsidP="00E60859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</w:pPr>
            <w:r w:rsidRPr="001A321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  <w:t>010400000</w:t>
            </w:r>
          </w:p>
        </w:tc>
        <w:tc>
          <w:tcPr>
            <w:tcW w:w="1367" w:type="dxa"/>
            <w:shd w:val="clear" w:color="auto" w:fill="auto"/>
          </w:tcPr>
          <w:p w:rsidR="00E60859" w:rsidRPr="001A321D" w:rsidRDefault="00E60859" w:rsidP="00E60859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688996,23</w:t>
            </w:r>
          </w:p>
        </w:tc>
        <w:tc>
          <w:tcPr>
            <w:tcW w:w="1289" w:type="dxa"/>
            <w:shd w:val="clear" w:color="auto" w:fill="auto"/>
          </w:tcPr>
          <w:p w:rsidR="00E60859" w:rsidRPr="001A321D" w:rsidRDefault="00E60859" w:rsidP="00E60859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823596,18</w:t>
            </w:r>
          </w:p>
        </w:tc>
        <w:tc>
          <w:tcPr>
            <w:tcW w:w="1366" w:type="dxa"/>
            <w:shd w:val="clear" w:color="auto" w:fill="auto"/>
          </w:tcPr>
          <w:p w:rsidR="00E60859" w:rsidRPr="001A321D" w:rsidRDefault="00E60859" w:rsidP="00E60859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688996,23</w:t>
            </w:r>
          </w:p>
        </w:tc>
        <w:tc>
          <w:tcPr>
            <w:tcW w:w="1361" w:type="dxa"/>
            <w:shd w:val="clear" w:color="auto" w:fill="auto"/>
          </w:tcPr>
          <w:p w:rsidR="00E60859" w:rsidRPr="001A321D" w:rsidRDefault="00E60859" w:rsidP="00E60859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823596,18</w:t>
            </w:r>
          </w:p>
        </w:tc>
        <w:tc>
          <w:tcPr>
            <w:tcW w:w="1153" w:type="dxa"/>
            <w:shd w:val="clear" w:color="auto" w:fill="auto"/>
          </w:tcPr>
          <w:p w:rsidR="00E60859" w:rsidRPr="001A321D" w:rsidRDefault="00E60859" w:rsidP="00E60859">
            <w:pPr>
              <w:spacing w:after="0" w:line="36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A321D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28" w:type="dxa"/>
            <w:shd w:val="clear" w:color="auto" w:fill="auto"/>
          </w:tcPr>
          <w:p w:rsidR="00E60859" w:rsidRPr="009647C4" w:rsidRDefault="00E60859" w:rsidP="00E60859">
            <w:pPr>
              <w:spacing w:after="0" w:line="36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47C4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53" w:type="dxa"/>
            <w:shd w:val="clear" w:color="auto" w:fill="auto"/>
          </w:tcPr>
          <w:p w:rsidR="00E60859" w:rsidRDefault="00E60859" w:rsidP="00E60859">
            <w:r w:rsidRPr="00947426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  <w:t>-</w:t>
            </w:r>
          </w:p>
        </w:tc>
      </w:tr>
      <w:tr w:rsidR="00E60859" w:rsidRPr="009647C4" w:rsidTr="00A82F39">
        <w:tc>
          <w:tcPr>
            <w:tcW w:w="823" w:type="dxa"/>
            <w:shd w:val="clear" w:color="auto" w:fill="auto"/>
          </w:tcPr>
          <w:p w:rsidR="00E60859" w:rsidRPr="001A321D" w:rsidRDefault="00E60859" w:rsidP="00E60859">
            <w:pPr>
              <w:suppressAutoHyphens/>
              <w:spacing w:after="0" w:line="360" w:lineRule="auto"/>
              <w:ind w:right="-471"/>
              <w:outlineLvl w:val="0"/>
              <w:rPr>
                <w:rFonts w:ascii="Calibri" w:eastAsia="Calibri" w:hAnsi="Calibri" w:cs="Times New Roman"/>
                <w:bCs/>
                <w:lang w:eastAsia="ar-SA"/>
              </w:rPr>
            </w:pPr>
            <w:r w:rsidRPr="001A321D">
              <w:rPr>
                <w:rFonts w:ascii="Calibri" w:eastAsia="Calibri" w:hAnsi="Calibri" w:cs="Times New Roman"/>
                <w:bCs/>
                <w:lang w:eastAsia="ar-SA"/>
              </w:rPr>
              <w:t>3</w:t>
            </w:r>
          </w:p>
        </w:tc>
        <w:tc>
          <w:tcPr>
            <w:tcW w:w="1116" w:type="dxa"/>
            <w:shd w:val="clear" w:color="auto" w:fill="auto"/>
          </w:tcPr>
          <w:p w:rsidR="00E60859" w:rsidRPr="001A321D" w:rsidRDefault="00E60859" w:rsidP="00E60859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</w:pPr>
            <w:r w:rsidRPr="001A321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  <w:t>010500000</w:t>
            </w:r>
          </w:p>
        </w:tc>
        <w:tc>
          <w:tcPr>
            <w:tcW w:w="1367" w:type="dxa"/>
            <w:shd w:val="clear" w:color="auto" w:fill="auto"/>
          </w:tcPr>
          <w:p w:rsidR="00E60859" w:rsidRPr="001A321D" w:rsidRDefault="00E60859" w:rsidP="00E60859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757967,33</w:t>
            </w:r>
          </w:p>
        </w:tc>
        <w:tc>
          <w:tcPr>
            <w:tcW w:w="1289" w:type="dxa"/>
            <w:shd w:val="clear" w:color="auto" w:fill="auto"/>
          </w:tcPr>
          <w:p w:rsidR="00E60859" w:rsidRPr="001A321D" w:rsidRDefault="00E60859" w:rsidP="00E60859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517883,55</w:t>
            </w:r>
          </w:p>
        </w:tc>
        <w:tc>
          <w:tcPr>
            <w:tcW w:w="1366" w:type="dxa"/>
            <w:shd w:val="clear" w:color="auto" w:fill="auto"/>
          </w:tcPr>
          <w:p w:rsidR="00E60859" w:rsidRPr="001A321D" w:rsidRDefault="00E60859" w:rsidP="00E60859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757967,33</w:t>
            </w:r>
          </w:p>
        </w:tc>
        <w:tc>
          <w:tcPr>
            <w:tcW w:w="1361" w:type="dxa"/>
            <w:shd w:val="clear" w:color="auto" w:fill="auto"/>
          </w:tcPr>
          <w:p w:rsidR="00E60859" w:rsidRPr="001A321D" w:rsidRDefault="00E60859" w:rsidP="00E60859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517883,55</w:t>
            </w:r>
          </w:p>
        </w:tc>
        <w:tc>
          <w:tcPr>
            <w:tcW w:w="1153" w:type="dxa"/>
            <w:shd w:val="clear" w:color="auto" w:fill="auto"/>
          </w:tcPr>
          <w:p w:rsidR="00E60859" w:rsidRPr="001A321D" w:rsidRDefault="00E60859" w:rsidP="00E60859">
            <w:pPr>
              <w:spacing w:after="0" w:line="36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A321D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28" w:type="dxa"/>
            <w:shd w:val="clear" w:color="auto" w:fill="auto"/>
          </w:tcPr>
          <w:p w:rsidR="00E60859" w:rsidRPr="009647C4" w:rsidRDefault="00E60859" w:rsidP="00E60859">
            <w:pPr>
              <w:spacing w:after="0" w:line="36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45CE4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53" w:type="dxa"/>
            <w:shd w:val="clear" w:color="auto" w:fill="auto"/>
          </w:tcPr>
          <w:p w:rsidR="00E60859" w:rsidRDefault="00E60859" w:rsidP="00E60859">
            <w:r w:rsidRPr="00947426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  <w:t>-</w:t>
            </w:r>
          </w:p>
        </w:tc>
      </w:tr>
      <w:tr w:rsidR="00E60859" w:rsidRPr="009647C4" w:rsidTr="00A82F39">
        <w:tc>
          <w:tcPr>
            <w:tcW w:w="823" w:type="dxa"/>
            <w:shd w:val="clear" w:color="auto" w:fill="auto"/>
          </w:tcPr>
          <w:p w:rsidR="00E60859" w:rsidRPr="001A321D" w:rsidRDefault="00E60859" w:rsidP="00E60859">
            <w:pPr>
              <w:suppressAutoHyphens/>
              <w:spacing w:after="0" w:line="360" w:lineRule="auto"/>
              <w:ind w:right="-471"/>
              <w:outlineLvl w:val="0"/>
              <w:rPr>
                <w:rFonts w:ascii="Calibri" w:eastAsia="Calibri" w:hAnsi="Calibri" w:cs="Times New Roman"/>
                <w:bCs/>
                <w:lang w:eastAsia="ar-SA"/>
              </w:rPr>
            </w:pPr>
            <w:r w:rsidRPr="001A321D">
              <w:rPr>
                <w:rFonts w:ascii="Calibri" w:eastAsia="Calibri" w:hAnsi="Calibri" w:cs="Times New Roman"/>
                <w:bCs/>
                <w:lang w:eastAsia="ar-SA"/>
              </w:rPr>
              <w:t>4</w:t>
            </w:r>
          </w:p>
        </w:tc>
        <w:tc>
          <w:tcPr>
            <w:tcW w:w="1116" w:type="dxa"/>
            <w:shd w:val="clear" w:color="auto" w:fill="auto"/>
          </w:tcPr>
          <w:p w:rsidR="00E60859" w:rsidRPr="001A321D" w:rsidRDefault="00E60859" w:rsidP="00E60859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</w:pPr>
            <w:r w:rsidRPr="001A321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  <w:t>010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  <w:t>6</w:t>
            </w:r>
            <w:r w:rsidRPr="001A321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  <w:t>00000</w:t>
            </w:r>
          </w:p>
        </w:tc>
        <w:tc>
          <w:tcPr>
            <w:tcW w:w="1367" w:type="dxa"/>
            <w:shd w:val="clear" w:color="auto" w:fill="auto"/>
          </w:tcPr>
          <w:p w:rsidR="00E60859" w:rsidRPr="001A321D" w:rsidRDefault="00E60859" w:rsidP="00E60859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861657,50</w:t>
            </w:r>
          </w:p>
        </w:tc>
        <w:tc>
          <w:tcPr>
            <w:tcW w:w="1289" w:type="dxa"/>
            <w:shd w:val="clear" w:color="auto" w:fill="auto"/>
          </w:tcPr>
          <w:p w:rsidR="00E60859" w:rsidRPr="001A321D" w:rsidRDefault="00E60859" w:rsidP="00E60859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861657,50</w:t>
            </w:r>
          </w:p>
        </w:tc>
        <w:tc>
          <w:tcPr>
            <w:tcW w:w="1366" w:type="dxa"/>
            <w:shd w:val="clear" w:color="auto" w:fill="auto"/>
          </w:tcPr>
          <w:p w:rsidR="00E60859" w:rsidRPr="001A321D" w:rsidRDefault="00E60859" w:rsidP="00E60859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861657,50</w:t>
            </w:r>
          </w:p>
        </w:tc>
        <w:tc>
          <w:tcPr>
            <w:tcW w:w="1361" w:type="dxa"/>
            <w:shd w:val="clear" w:color="auto" w:fill="auto"/>
          </w:tcPr>
          <w:p w:rsidR="00E60859" w:rsidRPr="001A321D" w:rsidRDefault="00E60859" w:rsidP="00E60859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861657,50</w:t>
            </w:r>
          </w:p>
        </w:tc>
        <w:tc>
          <w:tcPr>
            <w:tcW w:w="1153" w:type="dxa"/>
            <w:shd w:val="clear" w:color="auto" w:fill="auto"/>
          </w:tcPr>
          <w:p w:rsidR="00E60859" w:rsidRPr="001A321D" w:rsidRDefault="00E60859" w:rsidP="00E60859">
            <w:pPr>
              <w:spacing w:after="0" w:line="36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28" w:type="dxa"/>
            <w:shd w:val="clear" w:color="auto" w:fill="auto"/>
          </w:tcPr>
          <w:p w:rsidR="00E60859" w:rsidRPr="00145CE4" w:rsidRDefault="00E60859" w:rsidP="00E60859">
            <w:pPr>
              <w:spacing w:after="0" w:line="36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53" w:type="dxa"/>
            <w:shd w:val="clear" w:color="auto" w:fill="auto"/>
          </w:tcPr>
          <w:p w:rsidR="00E60859" w:rsidRDefault="00E60859" w:rsidP="00E60859">
            <w:r w:rsidRPr="00947426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  <w:t>-</w:t>
            </w:r>
          </w:p>
        </w:tc>
      </w:tr>
      <w:tr w:rsidR="00E60859" w:rsidRPr="009647C4" w:rsidTr="00A82F39">
        <w:tc>
          <w:tcPr>
            <w:tcW w:w="823" w:type="dxa"/>
            <w:shd w:val="clear" w:color="auto" w:fill="auto"/>
          </w:tcPr>
          <w:p w:rsidR="00E60859" w:rsidRPr="001A321D" w:rsidRDefault="00E60859" w:rsidP="00E60859">
            <w:pPr>
              <w:suppressAutoHyphens/>
              <w:spacing w:after="0" w:line="360" w:lineRule="auto"/>
              <w:ind w:right="-471"/>
              <w:outlineLvl w:val="0"/>
              <w:rPr>
                <w:rFonts w:ascii="Calibri" w:eastAsia="Calibri" w:hAnsi="Calibri" w:cs="Times New Roman"/>
                <w:bCs/>
                <w:lang w:eastAsia="ar-SA"/>
              </w:rPr>
            </w:pPr>
            <w:r w:rsidRPr="001A321D">
              <w:rPr>
                <w:rFonts w:ascii="Calibri" w:eastAsia="Calibri" w:hAnsi="Calibri" w:cs="Times New Roman"/>
                <w:bCs/>
                <w:lang w:eastAsia="ar-SA"/>
              </w:rPr>
              <w:t>5</w:t>
            </w:r>
          </w:p>
        </w:tc>
        <w:tc>
          <w:tcPr>
            <w:tcW w:w="1116" w:type="dxa"/>
            <w:shd w:val="clear" w:color="auto" w:fill="auto"/>
          </w:tcPr>
          <w:p w:rsidR="00E60859" w:rsidRPr="001A321D" w:rsidRDefault="00E60859" w:rsidP="00E60859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</w:pPr>
            <w:r w:rsidRPr="001A321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  <w:t>010800000</w:t>
            </w:r>
          </w:p>
        </w:tc>
        <w:tc>
          <w:tcPr>
            <w:tcW w:w="1367" w:type="dxa"/>
            <w:shd w:val="clear" w:color="auto" w:fill="auto"/>
          </w:tcPr>
          <w:p w:rsidR="00E60859" w:rsidRPr="001A321D" w:rsidRDefault="00E60859" w:rsidP="00E60859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49471446,06</w:t>
            </w:r>
          </w:p>
        </w:tc>
        <w:tc>
          <w:tcPr>
            <w:tcW w:w="1289" w:type="dxa"/>
            <w:shd w:val="clear" w:color="auto" w:fill="auto"/>
          </w:tcPr>
          <w:p w:rsidR="00E60859" w:rsidRPr="001A321D" w:rsidRDefault="00E60859" w:rsidP="00E60859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48371446,06</w:t>
            </w:r>
          </w:p>
        </w:tc>
        <w:tc>
          <w:tcPr>
            <w:tcW w:w="1366" w:type="dxa"/>
            <w:shd w:val="clear" w:color="auto" w:fill="auto"/>
          </w:tcPr>
          <w:p w:rsidR="00E60859" w:rsidRPr="001A321D" w:rsidRDefault="00E60859" w:rsidP="00E60859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49471446,06</w:t>
            </w:r>
          </w:p>
        </w:tc>
        <w:tc>
          <w:tcPr>
            <w:tcW w:w="1361" w:type="dxa"/>
            <w:shd w:val="clear" w:color="auto" w:fill="auto"/>
          </w:tcPr>
          <w:p w:rsidR="00E60859" w:rsidRPr="001A321D" w:rsidRDefault="00E60859" w:rsidP="00E60859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48371446,06</w:t>
            </w:r>
          </w:p>
        </w:tc>
        <w:tc>
          <w:tcPr>
            <w:tcW w:w="1153" w:type="dxa"/>
            <w:shd w:val="clear" w:color="auto" w:fill="auto"/>
          </w:tcPr>
          <w:p w:rsidR="00E60859" w:rsidRPr="001A321D" w:rsidRDefault="00E60859" w:rsidP="00E60859">
            <w:pPr>
              <w:spacing w:after="0" w:line="36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A321D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28" w:type="dxa"/>
            <w:shd w:val="clear" w:color="auto" w:fill="auto"/>
          </w:tcPr>
          <w:p w:rsidR="00E60859" w:rsidRPr="009647C4" w:rsidRDefault="00E60859" w:rsidP="00E60859">
            <w:pPr>
              <w:spacing w:after="0" w:line="36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53" w:type="dxa"/>
            <w:shd w:val="clear" w:color="auto" w:fill="auto"/>
          </w:tcPr>
          <w:p w:rsidR="00E60859" w:rsidRDefault="00E60859" w:rsidP="00E60859">
            <w:r w:rsidRPr="00947426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  <w:t>-</w:t>
            </w:r>
          </w:p>
        </w:tc>
      </w:tr>
      <w:tr w:rsidR="00E60859" w:rsidRPr="009647C4" w:rsidTr="00916323">
        <w:trPr>
          <w:trHeight w:val="312"/>
        </w:trPr>
        <w:tc>
          <w:tcPr>
            <w:tcW w:w="823" w:type="dxa"/>
            <w:shd w:val="clear" w:color="auto" w:fill="auto"/>
          </w:tcPr>
          <w:p w:rsidR="00E60859" w:rsidRPr="001A321D" w:rsidRDefault="00E60859" w:rsidP="00E60859">
            <w:pPr>
              <w:suppressAutoHyphens/>
              <w:spacing w:after="0" w:line="360" w:lineRule="auto"/>
              <w:ind w:right="-471"/>
              <w:outlineLvl w:val="0"/>
              <w:rPr>
                <w:rFonts w:ascii="Calibri" w:eastAsia="Calibri" w:hAnsi="Calibri" w:cs="Times New Roman"/>
                <w:bCs/>
                <w:lang w:eastAsia="ar-SA"/>
              </w:rPr>
            </w:pPr>
            <w:r w:rsidRPr="001A321D">
              <w:rPr>
                <w:rFonts w:ascii="Calibri" w:eastAsia="Calibri" w:hAnsi="Calibri" w:cs="Times New Roman"/>
                <w:bCs/>
                <w:lang w:eastAsia="ar-SA"/>
              </w:rPr>
              <w:t>6</w:t>
            </w:r>
          </w:p>
        </w:tc>
        <w:tc>
          <w:tcPr>
            <w:tcW w:w="1116" w:type="dxa"/>
            <w:shd w:val="clear" w:color="auto" w:fill="auto"/>
          </w:tcPr>
          <w:p w:rsidR="00E60859" w:rsidRPr="001A321D" w:rsidRDefault="00E60859" w:rsidP="00E60859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</w:pPr>
            <w:r w:rsidRPr="001A321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  <w:t>020100000</w:t>
            </w:r>
          </w:p>
        </w:tc>
        <w:tc>
          <w:tcPr>
            <w:tcW w:w="1367" w:type="dxa"/>
            <w:shd w:val="clear" w:color="auto" w:fill="auto"/>
          </w:tcPr>
          <w:p w:rsidR="00E60859" w:rsidRPr="001A321D" w:rsidRDefault="00E60859" w:rsidP="00E60859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86333,80</w:t>
            </w:r>
          </w:p>
        </w:tc>
        <w:tc>
          <w:tcPr>
            <w:tcW w:w="1289" w:type="dxa"/>
            <w:shd w:val="clear" w:color="auto" w:fill="auto"/>
          </w:tcPr>
          <w:p w:rsidR="00E60859" w:rsidRPr="001A321D" w:rsidRDefault="00E60859" w:rsidP="00E60859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27004,05</w:t>
            </w:r>
          </w:p>
        </w:tc>
        <w:tc>
          <w:tcPr>
            <w:tcW w:w="1366" w:type="dxa"/>
            <w:shd w:val="clear" w:color="auto" w:fill="auto"/>
          </w:tcPr>
          <w:p w:rsidR="00E60859" w:rsidRPr="001A321D" w:rsidRDefault="00E60859" w:rsidP="00E60859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86333,80</w:t>
            </w:r>
          </w:p>
        </w:tc>
        <w:tc>
          <w:tcPr>
            <w:tcW w:w="1361" w:type="dxa"/>
            <w:shd w:val="clear" w:color="auto" w:fill="auto"/>
          </w:tcPr>
          <w:p w:rsidR="00E60859" w:rsidRPr="001A321D" w:rsidRDefault="00E60859" w:rsidP="00E60859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27004,05</w:t>
            </w:r>
          </w:p>
        </w:tc>
        <w:tc>
          <w:tcPr>
            <w:tcW w:w="1153" w:type="dxa"/>
            <w:shd w:val="clear" w:color="auto" w:fill="auto"/>
          </w:tcPr>
          <w:p w:rsidR="00E60859" w:rsidRPr="001A321D" w:rsidRDefault="00E60859" w:rsidP="00E60859">
            <w:pPr>
              <w:spacing w:after="0" w:line="36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A321D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28" w:type="dxa"/>
            <w:shd w:val="clear" w:color="auto" w:fill="auto"/>
          </w:tcPr>
          <w:p w:rsidR="00E60859" w:rsidRPr="009647C4" w:rsidRDefault="00E60859" w:rsidP="00E60859">
            <w:pPr>
              <w:spacing w:after="0" w:line="36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47C4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53" w:type="dxa"/>
            <w:shd w:val="clear" w:color="auto" w:fill="auto"/>
          </w:tcPr>
          <w:p w:rsidR="00E60859" w:rsidRDefault="00E60859" w:rsidP="00E60859">
            <w:r w:rsidRPr="00947426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  <w:t>-</w:t>
            </w:r>
          </w:p>
        </w:tc>
      </w:tr>
      <w:tr w:rsidR="00E60859" w:rsidRPr="009647C4" w:rsidTr="00A82F39">
        <w:tc>
          <w:tcPr>
            <w:tcW w:w="823" w:type="dxa"/>
            <w:shd w:val="clear" w:color="auto" w:fill="auto"/>
          </w:tcPr>
          <w:p w:rsidR="00E60859" w:rsidRPr="001A321D" w:rsidRDefault="00E60859" w:rsidP="00E60859">
            <w:pPr>
              <w:suppressAutoHyphens/>
              <w:spacing w:after="0" w:line="360" w:lineRule="auto"/>
              <w:ind w:right="-471"/>
              <w:outlineLvl w:val="0"/>
              <w:rPr>
                <w:rFonts w:ascii="Calibri" w:eastAsia="Calibri" w:hAnsi="Calibri" w:cs="Times New Roman"/>
                <w:bCs/>
                <w:lang w:eastAsia="ar-SA"/>
              </w:rPr>
            </w:pPr>
            <w:r w:rsidRPr="001A321D">
              <w:rPr>
                <w:rFonts w:ascii="Calibri" w:eastAsia="Calibri" w:hAnsi="Calibri" w:cs="Times New Roman"/>
                <w:bCs/>
                <w:lang w:eastAsia="ar-SA"/>
              </w:rPr>
              <w:t>7</w:t>
            </w:r>
          </w:p>
        </w:tc>
        <w:tc>
          <w:tcPr>
            <w:tcW w:w="1116" w:type="dxa"/>
            <w:shd w:val="clear" w:color="auto" w:fill="auto"/>
          </w:tcPr>
          <w:p w:rsidR="00E60859" w:rsidRPr="001A321D" w:rsidRDefault="00E60859" w:rsidP="00E60859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</w:pPr>
            <w:r w:rsidRPr="001A321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  <w:t>020200000</w:t>
            </w:r>
          </w:p>
        </w:tc>
        <w:tc>
          <w:tcPr>
            <w:tcW w:w="1367" w:type="dxa"/>
            <w:shd w:val="clear" w:color="auto" w:fill="auto"/>
          </w:tcPr>
          <w:p w:rsidR="00E60859" w:rsidRPr="001A321D" w:rsidRDefault="00E60859" w:rsidP="00E60859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700319,33</w:t>
            </w:r>
          </w:p>
        </w:tc>
        <w:tc>
          <w:tcPr>
            <w:tcW w:w="1289" w:type="dxa"/>
            <w:shd w:val="clear" w:color="auto" w:fill="auto"/>
          </w:tcPr>
          <w:p w:rsidR="00E60859" w:rsidRPr="001A321D" w:rsidRDefault="00E60859" w:rsidP="00E60859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530696,24</w:t>
            </w:r>
          </w:p>
        </w:tc>
        <w:tc>
          <w:tcPr>
            <w:tcW w:w="1366" w:type="dxa"/>
            <w:shd w:val="clear" w:color="auto" w:fill="auto"/>
          </w:tcPr>
          <w:p w:rsidR="00E60859" w:rsidRPr="001A321D" w:rsidRDefault="00E60859" w:rsidP="00E60859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700319,33</w:t>
            </w:r>
          </w:p>
        </w:tc>
        <w:tc>
          <w:tcPr>
            <w:tcW w:w="1361" w:type="dxa"/>
            <w:shd w:val="clear" w:color="auto" w:fill="auto"/>
          </w:tcPr>
          <w:p w:rsidR="00E60859" w:rsidRPr="001A321D" w:rsidRDefault="00E60859" w:rsidP="00E60859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530696,24</w:t>
            </w:r>
          </w:p>
        </w:tc>
        <w:tc>
          <w:tcPr>
            <w:tcW w:w="1153" w:type="dxa"/>
            <w:shd w:val="clear" w:color="auto" w:fill="auto"/>
          </w:tcPr>
          <w:p w:rsidR="00E60859" w:rsidRPr="001A321D" w:rsidRDefault="00E60859" w:rsidP="00E60859">
            <w:pPr>
              <w:spacing w:after="0" w:line="36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A321D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28" w:type="dxa"/>
            <w:shd w:val="clear" w:color="auto" w:fill="auto"/>
          </w:tcPr>
          <w:p w:rsidR="00E60859" w:rsidRPr="009647C4" w:rsidRDefault="00E60859" w:rsidP="00E60859">
            <w:pPr>
              <w:spacing w:after="0" w:line="36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53" w:type="dxa"/>
            <w:shd w:val="clear" w:color="auto" w:fill="auto"/>
          </w:tcPr>
          <w:p w:rsidR="00E60859" w:rsidRDefault="00E60859" w:rsidP="00E60859">
            <w:r w:rsidRPr="00947426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  <w:t>-</w:t>
            </w:r>
          </w:p>
        </w:tc>
      </w:tr>
      <w:tr w:rsidR="00E60859" w:rsidRPr="009647C4" w:rsidTr="00A82F39">
        <w:tc>
          <w:tcPr>
            <w:tcW w:w="823" w:type="dxa"/>
            <w:shd w:val="clear" w:color="auto" w:fill="auto"/>
          </w:tcPr>
          <w:p w:rsidR="00E60859" w:rsidRPr="001A321D" w:rsidRDefault="00E60859" w:rsidP="00E60859">
            <w:pPr>
              <w:suppressAutoHyphens/>
              <w:spacing w:after="0" w:line="360" w:lineRule="auto"/>
              <w:ind w:right="-471"/>
              <w:outlineLvl w:val="0"/>
              <w:rPr>
                <w:rFonts w:ascii="Calibri" w:eastAsia="Calibri" w:hAnsi="Calibri" w:cs="Times New Roman"/>
                <w:bCs/>
                <w:lang w:eastAsia="ar-SA"/>
              </w:rPr>
            </w:pPr>
            <w:r w:rsidRPr="001A321D">
              <w:rPr>
                <w:rFonts w:ascii="Calibri" w:eastAsia="Calibri" w:hAnsi="Calibri" w:cs="Times New Roman"/>
                <w:bCs/>
                <w:lang w:eastAsia="ar-SA"/>
              </w:rPr>
              <w:t>8</w:t>
            </w:r>
          </w:p>
        </w:tc>
        <w:tc>
          <w:tcPr>
            <w:tcW w:w="1116" w:type="dxa"/>
            <w:shd w:val="clear" w:color="auto" w:fill="auto"/>
          </w:tcPr>
          <w:p w:rsidR="00E60859" w:rsidRPr="001A321D" w:rsidRDefault="00E60859" w:rsidP="00E60859">
            <w:pPr>
              <w:spacing w:after="0" w:line="36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A321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  <w:t>020400000</w:t>
            </w:r>
          </w:p>
        </w:tc>
        <w:tc>
          <w:tcPr>
            <w:tcW w:w="1367" w:type="dxa"/>
            <w:shd w:val="clear" w:color="auto" w:fill="auto"/>
          </w:tcPr>
          <w:p w:rsidR="00E60859" w:rsidRPr="001A321D" w:rsidRDefault="00E60859" w:rsidP="00E60859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61937033,91</w:t>
            </w:r>
          </w:p>
        </w:tc>
        <w:tc>
          <w:tcPr>
            <w:tcW w:w="1289" w:type="dxa"/>
            <w:shd w:val="clear" w:color="auto" w:fill="auto"/>
          </w:tcPr>
          <w:p w:rsidR="00E60859" w:rsidRPr="001A321D" w:rsidRDefault="00E60859" w:rsidP="00E60859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61937033,91</w:t>
            </w:r>
          </w:p>
        </w:tc>
        <w:tc>
          <w:tcPr>
            <w:tcW w:w="1366" w:type="dxa"/>
            <w:shd w:val="clear" w:color="auto" w:fill="auto"/>
          </w:tcPr>
          <w:p w:rsidR="00E60859" w:rsidRPr="001A321D" w:rsidRDefault="00E60859" w:rsidP="00E60859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61937033,91</w:t>
            </w:r>
          </w:p>
        </w:tc>
        <w:tc>
          <w:tcPr>
            <w:tcW w:w="1361" w:type="dxa"/>
            <w:shd w:val="clear" w:color="auto" w:fill="auto"/>
          </w:tcPr>
          <w:p w:rsidR="00E60859" w:rsidRPr="001A321D" w:rsidRDefault="00E60859" w:rsidP="00E60859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61937033,91</w:t>
            </w:r>
          </w:p>
        </w:tc>
        <w:tc>
          <w:tcPr>
            <w:tcW w:w="1153" w:type="dxa"/>
            <w:shd w:val="clear" w:color="auto" w:fill="auto"/>
          </w:tcPr>
          <w:p w:rsidR="00E60859" w:rsidRPr="001A321D" w:rsidRDefault="00E60859" w:rsidP="00E60859">
            <w:pPr>
              <w:spacing w:after="0" w:line="36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A321D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28" w:type="dxa"/>
            <w:shd w:val="clear" w:color="auto" w:fill="auto"/>
          </w:tcPr>
          <w:p w:rsidR="00E60859" w:rsidRPr="009647C4" w:rsidRDefault="00E60859" w:rsidP="00E60859">
            <w:pPr>
              <w:spacing w:after="0" w:line="36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47C4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53" w:type="dxa"/>
            <w:shd w:val="clear" w:color="auto" w:fill="auto"/>
          </w:tcPr>
          <w:p w:rsidR="00E60859" w:rsidRDefault="00E60859" w:rsidP="00E60859">
            <w:r w:rsidRPr="00947426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  <w:t>-</w:t>
            </w:r>
          </w:p>
        </w:tc>
      </w:tr>
      <w:tr w:rsidR="00E60859" w:rsidRPr="009647C4" w:rsidTr="00A82F39">
        <w:tc>
          <w:tcPr>
            <w:tcW w:w="823" w:type="dxa"/>
            <w:shd w:val="clear" w:color="auto" w:fill="auto"/>
          </w:tcPr>
          <w:p w:rsidR="00E60859" w:rsidRPr="001A321D" w:rsidRDefault="00E60859" w:rsidP="00E60859">
            <w:pPr>
              <w:suppressAutoHyphens/>
              <w:spacing w:after="0" w:line="360" w:lineRule="auto"/>
              <w:ind w:right="-471"/>
              <w:outlineLvl w:val="0"/>
              <w:rPr>
                <w:rFonts w:ascii="Calibri" w:eastAsia="Calibri" w:hAnsi="Calibri" w:cs="Times New Roman"/>
                <w:bCs/>
                <w:lang w:eastAsia="ar-SA"/>
              </w:rPr>
            </w:pPr>
            <w:r w:rsidRPr="001A321D">
              <w:rPr>
                <w:rFonts w:ascii="Calibri" w:eastAsia="Calibri" w:hAnsi="Calibri" w:cs="Times New Roman"/>
                <w:bCs/>
                <w:lang w:eastAsia="ar-SA"/>
              </w:rPr>
              <w:t>9</w:t>
            </w:r>
          </w:p>
        </w:tc>
        <w:tc>
          <w:tcPr>
            <w:tcW w:w="1116" w:type="dxa"/>
            <w:shd w:val="clear" w:color="auto" w:fill="auto"/>
          </w:tcPr>
          <w:p w:rsidR="00E60859" w:rsidRPr="001A321D" w:rsidRDefault="00E60859" w:rsidP="00E60859">
            <w:pPr>
              <w:spacing w:after="0" w:line="36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</w:pPr>
            <w:r w:rsidRPr="001A321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  <w:t>020500000</w:t>
            </w:r>
          </w:p>
        </w:tc>
        <w:tc>
          <w:tcPr>
            <w:tcW w:w="1367" w:type="dxa"/>
            <w:shd w:val="clear" w:color="auto" w:fill="auto"/>
          </w:tcPr>
          <w:p w:rsidR="00E60859" w:rsidRPr="001A321D" w:rsidRDefault="00E60859" w:rsidP="00E60859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-315002,69</w:t>
            </w:r>
          </w:p>
        </w:tc>
        <w:tc>
          <w:tcPr>
            <w:tcW w:w="1289" w:type="dxa"/>
            <w:shd w:val="clear" w:color="auto" w:fill="auto"/>
          </w:tcPr>
          <w:p w:rsidR="00E60859" w:rsidRPr="001A321D" w:rsidRDefault="00E60859" w:rsidP="00E60859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-559906,46</w:t>
            </w:r>
          </w:p>
        </w:tc>
        <w:tc>
          <w:tcPr>
            <w:tcW w:w="1366" w:type="dxa"/>
            <w:shd w:val="clear" w:color="auto" w:fill="auto"/>
          </w:tcPr>
          <w:p w:rsidR="00E60859" w:rsidRPr="001A321D" w:rsidRDefault="00E60859" w:rsidP="00E60859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-315002,69</w:t>
            </w:r>
          </w:p>
        </w:tc>
        <w:tc>
          <w:tcPr>
            <w:tcW w:w="1361" w:type="dxa"/>
            <w:shd w:val="clear" w:color="auto" w:fill="auto"/>
          </w:tcPr>
          <w:p w:rsidR="00E60859" w:rsidRPr="001A321D" w:rsidRDefault="00E60859" w:rsidP="00E60859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-559906,46</w:t>
            </w:r>
          </w:p>
        </w:tc>
        <w:tc>
          <w:tcPr>
            <w:tcW w:w="1153" w:type="dxa"/>
            <w:shd w:val="clear" w:color="auto" w:fill="auto"/>
          </w:tcPr>
          <w:p w:rsidR="00E60859" w:rsidRPr="001A321D" w:rsidRDefault="00E60859" w:rsidP="00E60859">
            <w:pPr>
              <w:spacing w:after="0" w:line="36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A321D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28" w:type="dxa"/>
            <w:shd w:val="clear" w:color="auto" w:fill="auto"/>
          </w:tcPr>
          <w:p w:rsidR="00E60859" w:rsidRPr="009647C4" w:rsidRDefault="00E60859" w:rsidP="00E60859">
            <w:pPr>
              <w:spacing w:after="0" w:line="36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53" w:type="dxa"/>
            <w:shd w:val="clear" w:color="auto" w:fill="auto"/>
          </w:tcPr>
          <w:p w:rsidR="00E60859" w:rsidRDefault="00E60859" w:rsidP="00E60859">
            <w:r w:rsidRPr="00947426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  <w:t>-</w:t>
            </w:r>
          </w:p>
        </w:tc>
      </w:tr>
      <w:tr w:rsidR="00E60859" w:rsidRPr="009647C4" w:rsidTr="00A82F39">
        <w:tc>
          <w:tcPr>
            <w:tcW w:w="823" w:type="dxa"/>
            <w:shd w:val="clear" w:color="auto" w:fill="auto"/>
          </w:tcPr>
          <w:p w:rsidR="00E60859" w:rsidRDefault="00E60859" w:rsidP="00E60859">
            <w:pPr>
              <w:suppressAutoHyphens/>
              <w:spacing w:after="0" w:line="360" w:lineRule="auto"/>
              <w:ind w:right="-471"/>
              <w:outlineLvl w:val="0"/>
              <w:rPr>
                <w:rFonts w:ascii="Calibri" w:eastAsia="Calibri" w:hAnsi="Calibri" w:cs="Times New Roman"/>
                <w:bCs/>
                <w:lang w:eastAsia="ar-SA"/>
              </w:rPr>
            </w:pPr>
            <w:r>
              <w:rPr>
                <w:rFonts w:ascii="Calibri" w:eastAsia="Calibri" w:hAnsi="Calibri" w:cs="Times New Roman"/>
                <w:bCs/>
                <w:lang w:eastAsia="ar-SA"/>
              </w:rPr>
              <w:t>10</w:t>
            </w:r>
          </w:p>
        </w:tc>
        <w:tc>
          <w:tcPr>
            <w:tcW w:w="1116" w:type="dxa"/>
            <w:shd w:val="clear" w:color="auto" w:fill="auto"/>
          </w:tcPr>
          <w:p w:rsidR="00E60859" w:rsidRPr="001A321D" w:rsidRDefault="00E60859" w:rsidP="00E60859">
            <w:pPr>
              <w:spacing w:after="0" w:line="36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A321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  <w:t>030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  <w:t>1</w:t>
            </w:r>
            <w:r w:rsidRPr="001A321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  <w:t>00000</w:t>
            </w:r>
          </w:p>
        </w:tc>
        <w:tc>
          <w:tcPr>
            <w:tcW w:w="1367" w:type="dxa"/>
            <w:shd w:val="clear" w:color="auto" w:fill="auto"/>
          </w:tcPr>
          <w:p w:rsidR="00E60859" w:rsidRPr="008031EA" w:rsidRDefault="00E60859" w:rsidP="00E60859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031E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77000,0</w:t>
            </w:r>
          </w:p>
        </w:tc>
        <w:tc>
          <w:tcPr>
            <w:tcW w:w="1289" w:type="dxa"/>
            <w:shd w:val="clear" w:color="auto" w:fill="auto"/>
          </w:tcPr>
          <w:p w:rsidR="00E60859" w:rsidRPr="008031EA" w:rsidRDefault="00E60859" w:rsidP="00E60859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031E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</w:t>
            </w:r>
          </w:p>
        </w:tc>
        <w:tc>
          <w:tcPr>
            <w:tcW w:w="1366" w:type="dxa"/>
            <w:shd w:val="clear" w:color="auto" w:fill="auto"/>
          </w:tcPr>
          <w:p w:rsidR="00E60859" w:rsidRPr="008031EA" w:rsidRDefault="00E60859" w:rsidP="00E608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31EA">
              <w:rPr>
                <w:rFonts w:ascii="Times New Roman" w:hAnsi="Times New Roman" w:cs="Times New Roman"/>
                <w:sz w:val="20"/>
                <w:szCs w:val="20"/>
              </w:rPr>
              <w:t>77000,0</w:t>
            </w:r>
          </w:p>
        </w:tc>
        <w:tc>
          <w:tcPr>
            <w:tcW w:w="1361" w:type="dxa"/>
            <w:shd w:val="clear" w:color="auto" w:fill="auto"/>
          </w:tcPr>
          <w:p w:rsidR="00E60859" w:rsidRPr="008031EA" w:rsidRDefault="00E60859" w:rsidP="00E60859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031E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</w:t>
            </w:r>
          </w:p>
        </w:tc>
        <w:tc>
          <w:tcPr>
            <w:tcW w:w="1153" w:type="dxa"/>
            <w:shd w:val="clear" w:color="auto" w:fill="auto"/>
          </w:tcPr>
          <w:p w:rsidR="00E60859" w:rsidRPr="001A321D" w:rsidRDefault="00E60859" w:rsidP="00E60859">
            <w:pPr>
              <w:spacing w:after="0" w:line="36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28" w:type="dxa"/>
            <w:shd w:val="clear" w:color="auto" w:fill="auto"/>
          </w:tcPr>
          <w:p w:rsidR="00E60859" w:rsidRPr="009647C4" w:rsidRDefault="00E60859" w:rsidP="00E60859">
            <w:pPr>
              <w:spacing w:after="0" w:line="36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53" w:type="dxa"/>
            <w:shd w:val="clear" w:color="auto" w:fill="auto"/>
          </w:tcPr>
          <w:p w:rsidR="00E60859" w:rsidRDefault="00E60859" w:rsidP="00E60859">
            <w:r w:rsidRPr="00947426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  <w:t>-</w:t>
            </w:r>
          </w:p>
        </w:tc>
      </w:tr>
      <w:tr w:rsidR="00E60859" w:rsidRPr="009647C4" w:rsidTr="00A82F39">
        <w:tc>
          <w:tcPr>
            <w:tcW w:w="823" w:type="dxa"/>
            <w:shd w:val="clear" w:color="auto" w:fill="auto"/>
          </w:tcPr>
          <w:p w:rsidR="00E60859" w:rsidRPr="009647C4" w:rsidRDefault="00E60859" w:rsidP="00E60859">
            <w:pPr>
              <w:suppressAutoHyphens/>
              <w:spacing w:after="0" w:line="360" w:lineRule="auto"/>
              <w:ind w:right="-471"/>
              <w:outlineLvl w:val="0"/>
              <w:rPr>
                <w:rFonts w:ascii="Calibri" w:eastAsia="Calibri" w:hAnsi="Calibri" w:cs="Times New Roman"/>
                <w:bCs/>
                <w:lang w:eastAsia="ar-SA"/>
              </w:rPr>
            </w:pPr>
            <w:r>
              <w:rPr>
                <w:rFonts w:ascii="Calibri" w:eastAsia="Calibri" w:hAnsi="Calibri" w:cs="Times New Roman"/>
                <w:bCs/>
                <w:lang w:eastAsia="ar-SA"/>
              </w:rPr>
              <w:t>11</w:t>
            </w:r>
          </w:p>
        </w:tc>
        <w:tc>
          <w:tcPr>
            <w:tcW w:w="1116" w:type="dxa"/>
            <w:shd w:val="clear" w:color="auto" w:fill="auto"/>
          </w:tcPr>
          <w:p w:rsidR="00E60859" w:rsidRPr="001A321D" w:rsidRDefault="00E60859" w:rsidP="00E60859">
            <w:pPr>
              <w:spacing w:after="0" w:line="36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A321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  <w:t>030200000</w:t>
            </w:r>
          </w:p>
        </w:tc>
        <w:tc>
          <w:tcPr>
            <w:tcW w:w="1367" w:type="dxa"/>
            <w:shd w:val="clear" w:color="auto" w:fill="auto"/>
          </w:tcPr>
          <w:p w:rsidR="00E60859" w:rsidRPr="001A321D" w:rsidRDefault="00E60859" w:rsidP="00E60859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125819,15</w:t>
            </w:r>
          </w:p>
        </w:tc>
        <w:tc>
          <w:tcPr>
            <w:tcW w:w="1289" w:type="dxa"/>
            <w:shd w:val="clear" w:color="auto" w:fill="auto"/>
          </w:tcPr>
          <w:p w:rsidR="00E60859" w:rsidRPr="001A321D" w:rsidRDefault="00E60859" w:rsidP="00E60859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1A321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</w:t>
            </w:r>
          </w:p>
        </w:tc>
        <w:tc>
          <w:tcPr>
            <w:tcW w:w="1366" w:type="dxa"/>
            <w:shd w:val="clear" w:color="auto" w:fill="auto"/>
          </w:tcPr>
          <w:p w:rsidR="00E60859" w:rsidRPr="001A321D" w:rsidRDefault="00E60859" w:rsidP="00E60859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125819,15</w:t>
            </w:r>
          </w:p>
        </w:tc>
        <w:tc>
          <w:tcPr>
            <w:tcW w:w="1361" w:type="dxa"/>
            <w:shd w:val="clear" w:color="auto" w:fill="auto"/>
          </w:tcPr>
          <w:p w:rsidR="00E60859" w:rsidRPr="001A321D" w:rsidRDefault="00E60859" w:rsidP="00E60859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1A321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</w:t>
            </w:r>
          </w:p>
        </w:tc>
        <w:tc>
          <w:tcPr>
            <w:tcW w:w="1153" w:type="dxa"/>
            <w:shd w:val="clear" w:color="auto" w:fill="auto"/>
          </w:tcPr>
          <w:p w:rsidR="00E60859" w:rsidRPr="001A321D" w:rsidRDefault="00E60859" w:rsidP="00E60859">
            <w:pPr>
              <w:spacing w:after="0" w:line="36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A321D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28" w:type="dxa"/>
            <w:shd w:val="clear" w:color="auto" w:fill="auto"/>
          </w:tcPr>
          <w:p w:rsidR="00E60859" w:rsidRPr="009647C4" w:rsidRDefault="00E60859" w:rsidP="00E60859">
            <w:pPr>
              <w:spacing w:after="0" w:line="36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47C4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53" w:type="dxa"/>
            <w:shd w:val="clear" w:color="auto" w:fill="auto"/>
          </w:tcPr>
          <w:p w:rsidR="00E60859" w:rsidRDefault="00E60859" w:rsidP="00E60859">
            <w:r w:rsidRPr="00947426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  <w:t>-</w:t>
            </w:r>
          </w:p>
        </w:tc>
      </w:tr>
      <w:tr w:rsidR="00E60859" w:rsidRPr="009647C4" w:rsidTr="00A82F39">
        <w:tc>
          <w:tcPr>
            <w:tcW w:w="823" w:type="dxa"/>
            <w:shd w:val="clear" w:color="auto" w:fill="auto"/>
          </w:tcPr>
          <w:p w:rsidR="00E60859" w:rsidRPr="009647C4" w:rsidRDefault="00E60859" w:rsidP="00E60859">
            <w:pPr>
              <w:suppressAutoHyphens/>
              <w:spacing w:after="0" w:line="360" w:lineRule="auto"/>
              <w:ind w:right="-471"/>
              <w:outlineLvl w:val="0"/>
              <w:rPr>
                <w:rFonts w:ascii="Calibri" w:eastAsia="Calibri" w:hAnsi="Calibri" w:cs="Times New Roman"/>
                <w:bCs/>
                <w:lang w:eastAsia="ar-SA"/>
              </w:rPr>
            </w:pPr>
            <w:r>
              <w:rPr>
                <w:rFonts w:ascii="Calibri" w:eastAsia="Calibri" w:hAnsi="Calibri" w:cs="Times New Roman"/>
                <w:bCs/>
                <w:lang w:eastAsia="ar-SA"/>
              </w:rPr>
              <w:t>12</w:t>
            </w:r>
          </w:p>
        </w:tc>
        <w:tc>
          <w:tcPr>
            <w:tcW w:w="1116" w:type="dxa"/>
            <w:shd w:val="clear" w:color="auto" w:fill="auto"/>
          </w:tcPr>
          <w:p w:rsidR="00E60859" w:rsidRPr="001A321D" w:rsidRDefault="00E60859" w:rsidP="00E60859">
            <w:pPr>
              <w:spacing w:after="0" w:line="36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A321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  <w:t>030300000</w:t>
            </w:r>
          </w:p>
        </w:tc>
        <w:tc>
          <w:tcPr>
            <w:tcW w:w="1367" w:type="dxa"/>
            <w:shd w:val="clear" w:color="auto" w:fill="auto"/>
          </w:tcPr>
          <w:p w:rsidR="00E60859" w:rsidRPr="001A321D" w:rsidRDefault="00E60859" w:rsidP="00E60859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27122,08</w:t>
            </w:r>
          </w:p>
        </w:tc>
        <w:tc>
          <w:tcPr>
            <w:tcW w:w="1289" w:type="dxa"/>
            <w:shd w:val="clear" w:color="auto" w:fill="auto"/>
          </w:tcPr>
          <w:p w:rsidR="00E60859" w:rsidRPr="001A321D" w:rsidRDefault="00E60859" w:rsidP="00E60859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</w:t>
            </w:r>
          </w:p>
        </w:tc>
        <w:tc>
          <w:tcPr>
            <w:tcW w:w="1366" w:type="dxa"/>
            <w:shd w:val="clear" w:color="auto" w:fill="auto"/>
          </w:tcPr>
          <w:p w:rsidR="00E60859" w:rsidRPr="001A321D" w:rsidRDefault="00E60859" w:rsidP="00E60859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27122,08</w:t>
            </w:r>
          </w:p>
        </w:tc>
        <w:tc>
          <w:tcPr>
            <w:tcW w:w="1361" w:type="dxa"/>
            <w:shd w:val="clear" w:color="auto" w:fill="auto"/>
          </w:tcPr>
          <w:p w:rsidR="00E60859" w:rsidRPr="001A321D" w:rsidRDefault="00E60859" w:rsidP="00E60859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</w:t>
            </w:r>
          </w:p>
        </w:tc>
        <w:tc>
          <w:tcPr>
            <w:tcW w:w="1153" w:type="dxa"/>
            <w:shd w:val="clear" w:color="auto" w:fill="auto"/>
          </w:tcPr>
          <w:p w:rsidR="00E60859" w:rsidRPr="001A321D" w:rsidRDefault="00E60859" w:rsidP="00E60859">
            <w:pPr>
              <w:spacing w:after="0" w:line="36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A321D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28" w:type="dxa"/>
            <w:shd w:val="clear" w:color="auto" w:fill="auto"/>
          </w:tcPr>
          <w:p w:rsidR="00E60859" w:rsidRPr="009647C4" w:rsidRDefault="00E60859" w:rsidP="00E60859">
            <w:pPr>
              <w:spacing w:after="0" w:line="36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47C4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53" w:type="dxa"/>
            <w:shd w:val="clear" w:color="auto" w:fill="auto"/>
          </w:tcPr>
          <w:p w:rsidR="00E60859" w:rsidRDefault="00E60859" w:rsidP="00E60859">
            <w:r w:rsidRPr="00947426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  <w:t>-</w:t>
            </w:r>
          </w:p>
        </w:tc>
      </w:tr>
      <w:tr w:rsidR="00E60859" w:rsidRPr="009647C4" w:rsidTr="00A82F39">
        <w:trPr>
          <w:trHeight w:val="662"/>
        </w:trPr>
        <w:tc>
          <w:tcPr>
            <w:tcW w:w="823" w:type="dxa"/>
            <w:shd w:val="clear" w:color="auto" w:fill="auto"/>
          </w:tcPr>
          <w:p w:rsidR="00E60859" w:rsidRPr="009647C4" w:rsidRDefault="00E60859" w:rsidP="00E60859">
            <w:pPr>
              <w:suppressAutoHyphens/>
              <w:spacing w:after="0" w:line="360" w:lineRule="auto"/>
              <w:ind w:right="-471"/>
              <w:outlineLvl w:val="0"/>
              <w:rPr>
                <w:rFonts w:ascii="Calibri" w:eastAsia="Calibri" w:hAnsi="Calibri" w:cs="Times New Roman"/>
                <w:bCs/>
                <w:lang w:eastAsia="ar-SA"/>
              </w:rPr>
            </w:pPr>
            <w:r>
              <w:rPr>
                <w:rFonts w:ascii="Calibri" w:eastAsia="Calibri" w:hAnsi="Calibri" w:cs="Times New Roman"/>
                <w:bCs/>
                <w:lang w:eastAsia="ar-SA"/>
              </w:rPr>
              <w:t>13</w:t>
            </w:r>
          </w:p>
        </w:tc>
        <w:tc>
          <w:tcPr>
            <w:tcW w:w="1116" w:type="dxa"/>
            <w:shd w:val="clear" w:color="auto" w:fill="auto"/>
          </w:tcPr>
          <w:p w:rsidR="00E60859" w:rsidRPr="001A321D" w:rsidRDefault="00E60859" w:rsidP="00E60859">
            <w:pPr>
              <w:spacing w:after="0" w:line="36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A321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  <w:t>040100000</w:t>
            </w:r>
          </w:p>
        </w:tc>
        <w:tc>
          <w:tcPr>
            <w:tcW w:w="1367" w:type="dxa"/>
            <w:shd w:val="clear" w:color="auto" w:fill="auto"/>
          </w:tcPr>
          <w:p w:rsidR="00E60859" w:rsidRPr="001A321D" w:rsidRDefault="00E60859" w:rsidP="00E60859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74561457,81</w:t>
            </w:r>
          </w:p>
        </w:tc>
        <w:tc>
          <w:tcPr>
            <w:tcW w:w="1289" w:type="dxa"/>
            <w:shd w:val="clear" w:color="auto" w:fill="auto"/>
          </w:tcPr>
          <w:p w:rsidR="00E60859" w:rsidRPr="001A321D" w:rsidRDefault="00E60859" w:rsidP="00E60859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74783198,54</w:t>
            </w:r>
          </w:p>
        </w:tc>
        <w:tc>
          <w:tcPr>
            <w:tcW w:w="1366" w:type="dxa"/>
            <w:shd w:val="clear" w:color="auto" w:fill="auto"/>
          </w:tcPr>
          <w:p w:rsidR="00E60859" w:rsidRPr="001A321D" w:rsidRDefault="00E60859" w:rsidP="00E60859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74561457,81</w:t>
            </w:r>
          </w:p>
        </w:tc>
        <w:tc>
          <w:tcPr>
            <w:tcW w:w="1361" w:type="dxa"/>
            <w:shd w:val="clear" w:color="auto" w:fill="auto"/>
          </w:tcPr>
          <w:p w:rsidR="00E60859" w:rsidRPr="001A321D" w:rsidRDefault="00E60859" w:rsidP="00E60859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74783198,54</w:t>
            </w:r>
          </w:p>
        </w:tc>
        <w:tc>
          <w:tcPr>
            <w:tcW w:w="1153" w:type="dxa"/>
            <w:shd w:val="clear" w:color="auto" w:fill="auto"/>
          </w:tcPr>
          <w:p w:rsidR="00E60859" w:rsidRPr="001A321D" w:rsidRDefault="00E60859" w:rsidP="00E60859">
            <w:pPr>
              <w:spacing w:after="0" w:line="36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A321D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28" w:type="dxa"/>
            <w:shd w:val="clear" w:color="auto" w:fill="auto"/>
          </w:tcPr>
          <w:p w:rsidR="00E60859" w:rsidRPr="009647C4" w:rsidRDefault="00E60859" w:rsidP="00E60859">
            <w:pPr>
              <w:spacing w:after="0" w:line="36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47C4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53" w:type="dxa"/>
            <w:shd w:val="clear" w:color="auto" w:fill="auto"/>
          </w:tcPr>
          <w:p w:rsidR="00E60859" w:rsidRDefault="00E60859" w:rsidP="00E60859">
            <w:r w:rsidRPr="00947426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  <w:t>-</w:t>
            </w:r>
          </w:p>
        </w:tc>
      </w:tr>
    </w:tbl>
    <w:p w:rsidR="009647C4" w:rsidRDefault="00B90AE2" w:rsidP="00E01003">
      <w:pPr>
        <w:suppressAutoHyphens/>
        <w:spacing w:after="0" w:line="240" w:lineRule="auto"/>
        <w:ind w:right="-1" w:firstLine="708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lastRenderedPageBreak/>
        <w:t>В результате проведенной сверки установлено, что баланс составлен на основании данных главной книги, что соответствует требованиям Инструкции № 191н.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ab/>
        <w:t xml:space="preserve"> </w:t>
      </w:r>
    </w:p>
    <w:p w:rsidR="00D9719F" w:rsidRDefault="009647C4" w:rsidP="00E01003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ab/>
      </w:r>
      <w:r w:rsidR="00D9719F">
        <w:rPr>
          <w:rFonts w:ascii="Times New Roman" w:hAnsi="Times New Roman" w:cs="Times New Roman"/>
          <w:sz w:val="28"/>
          <w:szCs w:val="28"/>
        </w:rPr>
        <w:t xml:space="preserve">В ходе внешней проверки был проведен  анализ </w:t>
      </w:r>
      <w:bookmarkStart w:id="1" w:name="_Toc312941991"/>
      <w:r w:rsidR="00D9719F">
        <w:rPr>
          <w:rFonts w:ascii="Times New Roman" w:hAnsi="Times New Roman" w:cs="Times New Roman"/>
          <w:sz w:val="28"/>
          <w:szCs w:val="28"/>
        </w:rPr>
        <w:t>к</w:t>
      </w:r>
      <w:r w:rsidR="00D9719F" w:rsidRPr="00122E5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онтрольны</w:t>
      </w:r>
      <w:r w:rsidR="00D9719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х</w:t>
      </w:r>
      <w:r w:rsidR="00D9719F" w:rsidRPr="00122E5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соотношени</w:t>
      </w:r>
      <w:r w:rsidR="00D9719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й</w:t>
      </w:r>
      <w:r w:rsidR="00D9719F" w:rsidRPr="00122E5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между показателями форм бюджетной </w:t>
      </w:r>
      <w:r w:rsidR="00D9719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годовой </w:t>
      </w:r>
      <w:r w:rsidR="00D9719F" w:rsidRPr="00122E5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отчетности </w:t>
      </w:r>
      <w:bookmarkEnd w:id="1"/>
      <w:r w:rsidR="00D971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«Об исполнении бюджета </w:t>
      </w:r>
      <w:proofErr w:type="spellStart"/>
      <w:r w:rsidR="00523DB6">
        <w:rPr>
          <w:rFonts w:ascii="Times New Roman" w:hAnsi="Times New Roman" w:cs="Times New Roman"/>
          <w:sz w:val="28"/>
          <w:szCs w:val="28"/>
        </w:rPr>
        <w:t>Марьинского</w:t>
      </w:r>
      <w:proofErr w:type="spellEnd"/>
      <w:r w:rsidR="00D9719F" w:rsidRPr="00793CCE">
        <w:rPr>
          <w:rFonts w:ascii="Times New Roman" w:hAnsi="Times New Roman" w:cs="Times New Roman"/>
          <w:sz w:val="28"/>
          <w:szCs w:val="28"/>
        </w:rPr>
        <w:t xml:space="preserve"> </w:t>
      </w:r>
      <w:r w:rsidR="00D971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сельского поселения за 2014 год» расхождений не установлено (приложение №1).</w:t>
      </w:r>
    </w:p>
    <w:p w:rsidR="00D9719F" w:rsidRDefault="00E95618" w:rsidP="00550EAF">
      <w:pPr>
        <w:suppressAutoHyphens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</w:r>
      <w:r w:rsidR="00D9719F" w:rsidRPr="00E25606">
        <w:rPr>
          <w:rFonts w:ascii="Times New Roman" w:hAnsi="Times New Roman" w:cs="Times New Roman"/>
          <w:sz w:val="28"/>
          <w:szCs w:val="28"/>
        </w:rPr>
        <w:t xml:space="preserve">Основные направления бюджетной политики, формирования бюджета сельского поселения определены решением </w:t>
      </w:r>
      <w:proofErr w:type="spellStart"/>
      <w:r w:rsidR="00523DB6">
        <w:rPr>
          <w:rFonts w:ascii="Times New Roman" w:hAnsi="Times New Roman" w:cs="Times New Roman"/>
          <w:sz w:val="28"/>
          <w:szCs w:val="28"/>
        </w:rPr>
        <w:t>Марьинского</w:t>
      </w:r>
      <w:proofErr w:type="spellEnd"/>
      <w:r w:rsidR="00D9719F" w:rsidRPr="00E25606">
        <w:rPr>
          <w:rFonts w:ascii="Times New Roman" w:hAnsi="Times New Roman" w:cs="Times New Roman"/>
          <w:sz w:val="28"/>
          <w:szCs w:val="28"/>
        </w:rPr>
        <w:t xml:space="preserve"> сельского поселения Тбилисского района на 201</w:t>
      </w:r>
      <w:r w:rsidR="00D9719F">
        <w:rPr>
          <w:rFonts w:ascii="Times New Roman" w:hAnsi="Times New Roman" w:cs="Times New Roman"/>
          <w:sz w:val="28"/>
          <w:szCs w:val="28"/>
        </w:rPr>
        <w:t>4</w:t>
      </w:r>
      <w:r w:rsidR="00D9719F" w:rsidRPr="00E25606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D9719F" w:rsidRDefault="00D9719F" w:rsidP="00E01003">
      <w:pPr>
        <w:tabs>
          <w:tab w:val="left" w:pos="5570"/>
        </w:tabs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Pr="00E362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Бухгалтерский учет исполнения бюджета в течение 201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Pr="00E362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г. осуществлялся в соответствии </w:t>
      </w:r>
      <w:r w:rsidR="007A2F4F" w:rsidRPr="007A2F4F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Федеральный закон от 6 декабря 2011 г. N 402-ФЗ "О бухгалтерском учете"</w:t>
      </w:r>
      <w:r w:rsidR="007A2F4F">
        <w:rPr>
          <w:rFonts w:ascii="Times New Roman" w:hAnsi="Times New Roman" w:cs="Times New Roman"/>
          <w:color w:val="000000"/>
          <w:sz w:val="27"/>
          <w:szCs w:val="27"/>
        </w:rPr>
        <w:t xml:space="preserve"> и </w:t>
      </w:r>
      <w:r w:rsidRPr="00E362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приказом Минфина РФ от 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362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декабря 2010 г.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362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N 157н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362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"Об утверждении Единого плана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(муниципальных) учреждений и Инструкции по его применению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D9719F" w:rsidRDefault="00D9719F" w:rsidP="00E01003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К</w:t>
      </w:r>
      <w:r w:rsidRPr="00E362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ассовое обслуживание исполнения бюджета </w:t>
      </w:r>
      <w:proofErr w:type="spellStart"/>
      <w:r w:rsidR="001B1F47">
        <w:rPr>
          <w:rFonts w:ascii="Times New Roman" w:hAnsi="Times New Roman" w:cs="Times New Roman"/>
          <w:sz w:val="28"/>
          <w:szCs w:val="28"/>
        </w:rPr>
        <w:t>Марьинского</w:t>
      </w:r>
      <w:proofErr w:type="spellEnd"/>
      <w:r w:rsidRPr="00793CC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сельского поселения </w:t>
      </w:r>
      <w:r w:rsidRPr="00E362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осуществлялось Управлением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</w:t>
      </w:r>
      <w:r w:rsidRPr="00E362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едерального казначейства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Pr="00E362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Краснодарскому краю</w:t>
      </w:r>
      <w:r w:rsidRPr="00E362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(далее УФК) в соответствии с Соглашением, заключенным  между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сельским поселением </w:t>
      </w:r>
      <w:r w:rsidRPr="00E362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УФК об осуществлении органами Федерального казначейства отдельных функций по исполнению местного бюджета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Pr="00E362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Данным Соглашением </w:t>
      </w:r>
      <w:proofErr w:type="spellStart"/>
      <w:r w:rsidR="001B1F47">
        <w:rPr>
          <w:rFonts w:ascii="Times New Roman" w:hAnsi="Times New Roman" w:cs="Times New Roman"/>
          <w:sz w:val="28"/>
          <w:szCs w:val="28"/>
        </w:rPr>
        <w:t>Марьинское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93CC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сельское поселение</w:t>
      </w:r>
      <w:r w:rsidRPr="00E362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поручила УФК безвозмездное кассовое обслуживание исполнения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сельского бюджета</w:t>
      </w:r>
      <w:r w:rsidRPr="00E362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доходам и расходам.</w:t>
      </w:r>
    </w:p>
    <w:p w:rsidR="00123F52" w:rsidRDefault="00123F52" w:rsidP="00F74782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7A2F4F" w:rsidRPr="00474F19" w:rsidRDefault="007A2F4F" w:rsidP="007A2F4F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8011FE">
        <w:rPr>
          <w:rFonts w:ascii="Times New Roman" w:hAnsi="Times New Roman" w:cs="Times New Roman"/>
          <w:b/>
          <w:i/>
          <w:sz w:val="28"/>
          <w:szCs w:val="28"/>
        </w:rPr>
        <w:t>Сведения о движении нефинансовых активов учреждения (ф.0503168)</w:t>
      </w:r>
    </w:p>
    <w:p w:rsidR="002B2352" w:rsidRPr="002B2352" w:rsidRDefault="007A2F4F" w:rsidP="007459A6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 </w:t>
      </w:r>
      <w:r w:rsidR="007978D0">
        <w:rPr>
          <w:rFonts w:ascii="Times New Roman" w:hAnsi="Times New Roman" w:cs="Times New Roman"/>
          <w:sz w:val="28"/>
          <w:szCs w:val="28"/>
        </w:rPr>
        <w:t xml:space="preserve"> </w:t>
      </w:r>
      <w:r w:rsidR="002B2352" w:rsidRPr="002B2352">
        <w:rPr>
          <w:rFonts w:ascii="Times New Roman" w:hAnsi="Times New Roman" w:cs="Times New Roman"/>
          <w:sz w:val="28"/>
          <w:szCs w:val="28"/>
        </w:rPr>
        <w:t xml:space="preserve">Основных средств за 2014 год на баланс учреждения  поступило на сумму 552397 рублей. </w:t>
      </w:r>
    </w:p>
    <w:p w:rsidR="002B2352" w:rsidRPr="002B2352" w:rsidRDefault="002B2352" w:rsidP="007459A6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B2352">
        <w:rPr>
          <w:rFonts w:ascii="Times New Roman" w:hAnsi="Times New Roman" w:cs="Times New Roman"/>
          <w:sz w:val="28"/>
          <w:szCs w:val="28"/>
        </w:rPr>
        <w:t>Из них по счёту 101.34:</w:t>
      </w:r>
    </w:p>
    <w:p w:rsidR="002B2352" w:rsidRPr="002B2352" w:rsidRDefault="002B2352" w:rsidP="007459A6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B2352">
        <w:rPr>
          <w:rFonts w:ascii="Times New Roman" w:hAnsi="Times New Roman" w:cs="Times New Roman"/>
          <w:sz w:val="28"/>
          <w:szCs w:val="28"/>
        </w:rPr>
        <w:t>- системный блок – 25400 руб. (</w:t>
      </w:r>
      <w:proofErr w:type="spellStart"/>
      <w:r w:rsidRPr="002B2352">
        <w:rPr>
          <w:rFonts w:ascii="Times New Roman" w:hAnsi="Times New Roman" w:cs="Times New Roman"/>
          <w:sz w:val="28"/>
          <w:szCs w:val="28"/>
        </w:rPr>
        <w:t>мун</w:t>
      </w:r>
      <w:proofErr w:type="spellEnd"/>
      <w:r w:rsidRPr="002B2352">
        <w:rPr>
          <w:rFonts w:ascii="Times New Roman" w:hAnsi="Times New Roman" w:cs="Times New Roman"/>
          <w:sz w:val="28"/>
          <w:szCs w:val="28"/>
        </w:rPr>
        <w:t xml:space="preserve">. контракт с </w:t>
      </w:r>
      <w:proofErr w:type="spellStart"/>
      <w:r w:rsidRPr="002B2352">
        <w:rPr>
          <w:rFonts w:ascii="Times New Roman" w:hAnsi="Times New Roman" w:cs="Times New Roman"/>
          <w:sz w:val="28"/>
          <w:szCs w:val="28"/>
        </w:rPr>
        <w:t>Кудактиной</w:t>
      </w:r>
      <w:proofErr w:type="spellEnd"/>
      <w:r w:rsidRPr="002B2352">
        <w:rPr>
          <w:rFonts w:ascii="Times New Roman" w:hAnsi="Times New Roman" w:cs="Times New Roman"/>
          <w:sz w:val="28"/>
          <w:szCs w:val="28"/>
        </w:rPr>
        <w:t xml:space="preserve"> </w:t>
      </w:r>
      <w:r w:rsidR="00745C3A">
        <w:rPr>
          <w:rFonts w:ascii="Times New Roman" w:hAnsi="Times New Roman" w:cs="Times New Roman"/>
          <w:sz w:val="28"/>
          <w:szCs w:val="28"/>
        </w:rPr>
        <w:t>Т.И. от 25.08.14</w:t>
      </w:r>
      <w:r w:rsidRPr="002B2352">
        <w:rPr>
          <w:rFonts w:ascii="Times New Roman" w:hAnsi="Times New Roman" w:cs="Times New Roman"/>
          <w:sz w:val="28"/>
          <w:szCs w:val="28"/>
        </w:rPr>
        <w:t>г.)</w:t>
      </w:r>
    </w:p>
    <w:p w:rsidR="002B2352" w:rsidRPr="002B2352" w:rsidRDefault="002B2352" w:rsidP="007459A6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B2352">
        <w:rPr>
          <w:rFonts w:ascii="Times New Roman" w:hAnsi="Times New Roman" w:cs="Times New Roman"/>
          <w:sz w:val="28"/>
          <w:szCs w:val="28"/>
        </w:rPr>
        <w:t>- монитор – 4860 руб. (</w:t>
      </w:r>
      <w:proofErr w:type="spellStart"/>
      <w:r w:rsidRPr="002B2352">
        <w:rPr>
          <w:rFonts w:ascii="Times New Roman" w:hAnsi="Times New Roman" w:cs="Times New Roman"/>
          <w:sz w:val="28"/>
          <w:szCs w:val="28"/>
        </w:rPr>
        <w:t>мун</w:t>
      </w:r>
      <w:proofErr w:type="spellEnd"/>
      <w:r w:rsidRPr="002B2352">
        <w:rPr>
          <w:rFonts w:ascii="Times New Roman" w:hAnsi="Times New Roman" w:cs="Times New Roman"/>
          <w:sz w:val="28"/>
          <w:szCs w:val="28"/>
        </w:rPr>
        <w:t xml:space="preserve">. контракт с </w:t>
      </w:r>
      <w:proofErr w:type="spellStart"/>
      <w:r w:rsidRPr="002B2352">
        <w:rPr>
          <w:rFonts w:ascii="Times New Roman" w:hAnsi="Times New Roman" w:cs="Times New Roman"/>
          <w:sz w:val="28"/>
          <w:szCs w:val="28"/>
        </w:rPr>
        <w:t>Кудактиной</w:t>
      </w:r>
      <w:proofErr w:type="spellEnd"/>
      <w:r w:rsidRPr="002B2352">
        <w:rPr>
          <w:rFonts w:ascii="Times New Roman" w:hAnsi="Times New Roman" w:cs="Times New Roman"/>
          <w:sz w:val="28"/>
          <w:szCs w:val="28"/>
        </w:rPr>
        <w:t xml:space="preserve"> Т.И. от 25.08.14 г.)</w:t>
      </w:r>
    </w:p>
    <w:p w:rsidR="002B2352" w:rsidRPr="002B2352" w:rsidRDefault="002B2352" w:rsidP="007459A6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B2352">
        <w:rPr>
          <w:rFonts w:ascii="Times New Roman" w:hAnsi="Times New Roman" w:cs="Times New Roman"/>
          <w:sz w:val="28"/>
          <w:szCs w:val="28"/>
        </w:rPr>
        <w:t>-системный блок – 19610 руб. (</w:t>
      </w:r>
      <w:proofErr w:type="spellStart"/>
      <w:r w:rsidRPr="002B2352">
        <w:rPr>
          <w:rFonts w:ascii="Times New Roman" w:hAnsi="Times New Roman" w:cs="Times New Roman"/>
          <w:sz w:val="28"/>
          <w:szCs w:val="28"/>
        </w:rPr>
        <w:t>мун</w:t>
      </w:r>
      <w:proofErr w:type="spellEnd"/>
      <w:r w:rsidRPr="002B2352">
        <w:rPr>
          <w:rFonts w:ascii="Times New Roman" w:hAnsi="Times New Roman" w:cs="Times New Roman"/>
          <w:sz w:val="28"/>
          <w:szCs w:val="28"/>
        </w:rPr>
        <w:t xml:space="preserve">. контракт с </w:t>
      </w:r>
      <w:proofErr w:type="spellStart"/>
      <w:r w:rsidRPr="002B2352">
        <w:rPr>
          <w:rFonts w:ascii="Times New Roman" w:hAnsi="Times New Roman" w:cs="Times New Roman"/>
          <w:sz w:val="28"/>
          <w:szCs w:val="28"/>
        </w:rPr>
        <w:t>Кудактиной</w:t>
      </w:r>
      <w:proofErr w:type="spellEnd"/>
      <w:r w:rsidRPr="002B2352">
        <w:rPr>
          <w:rFonts w:ascii="Times New Roman" w:hAnsi="Times New Roman" w:cs="Times New Roman"/>
          <w:sz w:val="28"/>
          <w:szCs w:val="28"/>
        </w:rPr>
        <w:t xml:space="preserve"> Т.И. от 25.08.14 г.)</w:t>
      </w:r>
    </w:p>
    <w:p w:rsidR="002B2352" w:rsidRPr="002B2352" w:rsidRDefault="002B2352" w:rsidP="007459A6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B2352">
        <w:rPr>
          <w:rFonts w:ascii="Times New Roman" w:hAnsi="Times New Roman" w:cs="Times New Roman"/>
          <w:sz w:val="28"/>
          <w:szCs w:val="28"/>
        </w:rPr>
        <w:t>-МФУ – 9080 руб. (</w:t>
      </w:r>
      <w:proofErr w:type="spellStart"/>
      <w:r w:rsidRPr="002B2352">
        <w:rPr>
          <w:rFonts w:ascii="Times New Roman" w:hAnsi="Times New Roman" w:cs="Times New Roman"/>
          <w:sz w:val="28"/>
          <w:szCs w:val="28"/>
        </w:rPr>
        <w:t>мун</w:t>
      </w:r>
      <w:proofErr w:type="spellEnd"/>
      <w:r w:rsidRPr="002B2352">
        <w:rPr>
          <w:rFonts w:ascii="Times New Roman" w:hAnsi="Times New Roman" w:cs="Times New Roman"/>
          <w:sz w:val="28"/>
          <w:szCs w:val="28"/>
        </w:rPr>
        <w:t xml:space="preserve">. контракт с </w:t>
      </w:r>
      <w:proofErr w:type="spellStart"/>
      <w:r w:rsidRPr="002B2352">
        <w:rPr>
          <w:rFonts w:ascii="Times New Roman" w:hAnsi="Times New Roman" w:cs="Times New Roman"/>
          <w:sz w:val="28"/>
          <w:szCs w:val="28"/>
        </w:rPr>
        <w:t>Кудактиной</w:t>
      </w:r>
      <w:proofErr w:type="spellEnd"/>
      <w:r w:rsidRPr="002B2352">
        <w:rPr>
          <w:rFonts w:ascii="Times New Roman" w:hAnsi="Times New Roman" w:cs="Times New Roman"/>
          <w:sz w:val="28"/>
          <w:szCs w:val="28"/>
        </w:rPr>
        <w:t xml:space="preserve"> Т.И. от 25.08.14 г.)</w:t>
      </w:r>
    </w:p>
    <w:p w:rsidR="002B2352" w:rsidRPr="002B2352" w:rsidRDefault="002B2352" w:rsidP="007459A6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B2352">
        <w:rPr>
          <w:rFonts w:ascii="Times New Roman" w:hAnsi="Times New Roman" w:cs="Times New Roman"/>
          <w:sz w:val="28"/>
          <w:szCs w:val="28"/>
        </w:rPr>
        <w:t>По счёту 101.36</w:t>
      </w:r>
      <w:proofErr w:type="gramStart"/>
      <w:r w:rsidRPr="002B2352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</w:p>
    <w:p w:rsidR="002B2352" w:rsidRPr="002B2352" w:rsidRDefault="002B2352" w:rsidP="007459A6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B2352">
        <w:rPr>
          <w:rFonts w:ascii="Times New Roman" w:hAnsi="Times New Roman" w:cs="Times New Roman"/>
          <w:sz w:val="28"/>
          <w:szCs w:val="28"/>
        </w:rPr>
        <w:t>-детская игровая площадка – 95947 руб</w:t>
      </w:r>
      <w:proofErr w:type="gramStart"/>
      <w:r w:rsidRPr="002B2352">
        <w:rPr>
          <w:rFonts w:ascii="Times New Roman" w:hAnsi="Times New Roman" w:cs="Times New Roman"/>
          <w:sz w:val="28"/>
          <w:szCs w:val="28"/>
        </w:rPr>
        <w:t>.(</w:t>
      </w:r>
      <w:proofErr w:type="gramEnd"/>
      <w:r w:rsidRPr="002B2352">
        <w:rPr>
          <w:rFonts w:ascii="Times New Roman" w:hAnsi="Times New Roman" w:cs="Times New Roman"/>
          <w:sz w:val="28"/>
          <w:szCs w:val="28"/>
        </w:rPr>
        <w:t>дог.32/14 от 06.10.14 с ООО «</w:t>
      </w:r>
      <w:proofErr w:type="spellStart"/>
      <w:r w:rsidRPr="002B2352">
        <w:rPr>
          <w:rFonts w:ascii="Times New Roman" w:hAnsi="Times New Roman" w:cs="Times New Roman"/>
          <w:sz w:val="28"/>
          <w:szCs w:val="28"/>
        </w:rPr>
        <w:t>Аймичи</w:t>
      </w:r>
      <w:proofErr w:type="spellEnd"/>
      <w:r w:rsidRPr="002B2352">
        <w:rPr>
          <w:rFonts w:ascii="Times New Roman" w:hAnsi="Times New Roman" w:cs="Times New Roman"/>
          <w:sz w:val="28"/>
          <w:szCs w:val="28"/>
        </w:rPr>
        <w:t xml:space="preserve"> Рус».</w:t>
      </w:r>
    </w:p>
    <w:p w:rsidR="002B2352" w:rsidRPr="002B2352" w:rsidRDefault="002B2352" w:rsidP="007459A6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B2352">
        <w:rPr>
          <w:rFonts w:ascii="Times New Roman" w:hAnsi="Times New Roman" w:cs="Times New Roman"/>
          <w:sz w:val="28"/>
          <w:szCs w:val="28"/>
        </w:rPr>
        <w:t>- игровая сценическая площадка – 397500 руб</w:t>
      </w:r>
      <w:proofErr w:type="gramStart"/>
      <w:r w:rsidRPr="002B2352">
        <w:rPr>
          <w:rFonts w:ascii="Times New Roman" w:hAnsi="Times New Roman" w:cs="Times New Roman"/>
          <w:sz w:val="28"/>
          <w:szCs w:val="28"/>
        </w:rPr>
        <w:t>.(</w:t>
      </w:r>
      <w:proofErr w:type="gramEnd"/>
      <w:r w:rsidRPr="002B235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2352">
        <w:rPr>
          <w:rFonts w:ascii="Times New Roman" w:hAnsi="Times New Roman" w:cs="Times New Roman"/>
          <w:sz w:val="28"/>
          <w:szCs w:val="28"/>
        </w:rPr>
        <w:t>м.к</w:t>
      </w:r>
      <w:proofErr w:type="spellEnd"/>
      <w:r w:rsidRPr="002B2352">
        <w:rPr>
          <w:rFonts w:ascii="Times New Roman" w:hAnsi="Times New Roman" w:cs="Times New Roman"/>
          <w:sz w:val="28"/>
          <w:szCs w:val="28"/>
        </w:rPr>
        <w:t xml:space="preserve"> №2 от 13,11,2014 г. с ООО Ремонтно-строительная фирма «Долина Роз».</w:t>
      </w:r>
    </w:p>
    <w:p w:rsidR="002B2352" w:rsidRPr="002B2352" w:rsidRDefault="002B2352" w:rsidP="007459A6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B2352">
        <w:rPr>
          <w:rFonts w:ascii="Times New Roman" w:hAnsi="Times New Roman" w:cs="Times New Roman"/>
          <w:sz w:val="28"/>
          <w:szCs w:val="28"/>
        </w:rPr>
        <w:lastRenderedPageBreak/>
        <w:t xml:space="preserve">Счёт 106 остался без изменений в сравнении с 2013 г. и составляет 861657,50 руб. , так как распределительный газопровод низкого давления в </w:t>
      </w:r>
      <w:proofErr w:type="spellStart"/>
      <w:r w:rsidRPr="002B2352">
        <w:rPr>
          <w:rFonts w:ascii="Times New Roman" w:hAnsi="Times New Roman" w:cs="Times New Roman"/>
          <w:sz w:val="28"/>
          <w:szCs w:val="28"/>
        </w:rPr>
        <w:t>х</w:t>
      </w:r>
      <w:proofErr w:type="gramStart"/>
      <w:r w:rsidRPr="002B2352">
        <w:rPr>
          <w:rFonts w:ascii="Times New Roman" w:hAnsi="Times New Roman" w:cs="Times New Roman"/>
          <w:sz w:val="28"/>
          <w:szCs w:val="28"/>
        </w:rPr>
        <w:t>.Т</w:t>
      </w:r>
      <w:proofErr w:type="gramEnd"/>
      <w:r w:rsidRPr="002B2352">
        <w:rPr>
          <w:rFonts w:ascii="Times New Roman" w:hAnsi="Times New Roman" w:cs="Times New Roman"/>
          <w:sz w:val="28"/>
          <w:szCs w:val="28"/>
        </w:rPr>
        <w:t>ерско-Каламбетском</w:t>
      </w:r>
      <w:proofErr w:type="spellEnd"/>
      <w:r w:rsidRPr="002B2352">
        <w:rPr>
          <w:rFonts w:ascii="Times New Roman" w:hAnsi="Times New Roman" w:cs="Times New Roman"/>
          <w:sz w:val="28"/>
          <w:szCs w:val="28"/>
        </w:rPr>
        <w:t xml:space="preserve"> находится в стадии оформления. </w:t>
      </w:r>
    </w:p>
    <w:p w:rsidR="002B2352" w:rsidRPr="002B2352" w:rsidRDefault="002B2352" w:rsidP="007459A6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B2352">
        <w:rPr>
          <w:rFonts w:ascii="Times New Roman" w:hAnsi="Times New Roman" w:cs="Times New Roman"/>
          <w:sz w:val="28"/>
          <w:szCs w:val="28"/>
        </w:rPr>
        <w:t xml:space="preserve">Материальных запасов поступило на сумму 91728 рублей. Выбытие материальных запасов составило 272821,78 рублей. </w:t>
      </w:r>
    </w:p>
    <w:p w:rsidR="002B2352" w:rsidRPr="002B2352" w:rsidRDefault="002B2352" w:rsidP="007459A6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B2352">
        <w:rPr>
          <w:rFonts w:ascii="Times New Roman" w:hAnsi="Times New Roman" w:cs="Times New Roman"/>
          <w:sz w:val="28"/>
          <w:szCs w:val="28"/>
        </w:rPr>
        <w:t>Амортизация основных средств за 2014 год составила 134599,95 рублей, наличие на конец года основных средств составило в сумме 1366010,1 рублей. (остаточная стоимость – 542413,98 руб.)</w:t>
      </w:r>
    </w:p>
    <w:p w:rsidR="007A2F4F" w:rsidRDefault="007A2F4F" w:rsidP="007459A6">
      <w:pPr>
        <w:spacing w:after="0"/>
        <w:ind w:firstLine="72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3F4F1E" w:rsidRDefault="003F4F1E" w:rsidP="003F4F1E">
      <w:pPr>
        <w:spacing w:after="0"/>
        <w:ind w:firstLine="72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4E2F5F">
        <w:rPr>
          <w:rFonts w:ascii="Times New Roman" w:hAnsi="Times New Roman" w:cs="Times New Roman"/>
          <w:b/>
          <w:i/>
          <w:sz w:val="28"/>
          <w:szCs w:val="28"/>
        </w:rPr>
        <w:t>Сведения по дебиторской и кредиторской задолженности</w:t>
      </w:r>
    </w:p>
    <w:p w:rsidR="003F4F1E" w:rsidRDefault="003F4F1E" w:rsidP="003F4F1E">
      <w:pPr>
        <w:spacing w:after="0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учреждения (ф. 0503169)</w:t>
      </w:r>
    </w:p>
    <w:p w:rsidR="007328F2" w:rsidRPr="007328F2" w:rsidRDefault="007328F2" w:rsidP="007328F2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328F2">
        <w:rPr>
          <w:rFonts w:ascii="Times New Roman" w:hAnsi="Times New Roman" w:cs="Times New Roman"/>
          <w:sz w:val="28"/>
          <w:szCs w:val="28"/>
        </w:rPr>
        <w:t xml:space="preserve">По состоянию на 01.01.2015 год по администрации </w:t>
      </w:r>
      <w:proofErr w:type="spellStart"/>
      <w:r w:rsidRPr="007328F2">
        <w:rPr>
          <w:rFonts w:ascii="Times New Roman" w:hAnsi="Times New Roman" w:cs="Times New Roman"/>
          <w:sz w:val="28"/>
          <w:szCs w:val="28"/>
        </w:rPr>
        <w:t>Марьинского</w:t>
      </w:r>
      <w:proofErr w:type="spellEnd"/>
      <w:r w:rsidRPr="007328F2">
        <w:rPr>
          <w:rFonts w:ascii="Times New Roman" w:hAnsi="Times New Roman" w:cs="Times New Roman"/>
          <w:sz w:val="28"/>
          <w:szCs w:val="28"/>
        </w:rPr>
        <w:t xml:space="preserve"> сельского поселения Тбилисского района кредиторская  задолженность отсутствует.</w:t>
      </w:r>
    </w:p>
    <w:p w:rsidR="008C3394" w:rsidRPr="008C3394" w:rsidRDefault="008C3394" w:rsidP="008C3394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C3394">
        <w:rPr>
          <w:rFonts w:ascii="Times New Roman" w:hAnsi="Times New Roman" w:cs="Times New Roman"/>
          <w:sz w:val="28"/>
          <w:szCs w:val="28"/>
        </w:rPr>
        <w:t xml:space="preserve">По состоянию на 01.01.2015 г. числится дебиторская задолженность по счёту 205 в сумме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8C339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минус </w:t>
      </w:r>
      <w:r w:rsidRPr="008C3394">
        <w:rPr>
          <w:rFonts w:ascii="Times New Roman" w:hAnsi="Times New Roman" w:cs="Times New Roman"/>
          <w:sz w:val="28"/>
          <w:szCs w:val="28"/>
        </w:rPr>
        <w:t>559906,46 руб.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394">
        <w:rPr>
          <w:rFonts w:ascii="Times New Roman" w:hAnsi="Times New Roman" w:cs="Times New Roman"/>
          <w:sz w:val="28"/>
          <w:szCs w:val="28"/>
        </w:rPr>
        <w:t>(по данным УФНС России по Краснодарскому краю</w:t>
      </w:r>
      <w:r>
        <w:rPr>
          <w:rFonts w:ascii="Times New Roman" w:hAnsi="Times New Roman" w:cs="Times New Roman"/>
          <w:sz w:val="28"/>
          <w:szCs w:val="28"/>
        </w:rPr>
        <w:t xml:space="preserve">), образованная из начисленных, </w:t>
      </w:r>
      <w:r w:rsidRPr="008C3394">
        <w:rPr>
          <w:rFonts w:ascii="Times New Roman" w:hAnsi="Times New Roman" w:cs="Times New Roman"/>
          <w:sz w:val="28"/>
          <w:szCs w:val="28"/>
        </w:rPr>
        <w:t xml:space="preserve"> но не уплаченных налогов в бюджет </w:t>
      </w:r>
      <w:proofErr w:type="spellStart"/>
      <w:r w:rsidRPr="008C3394">
        <w:rPr>
          <w:rFonts w:ascii="Times New Roman" w:hAnsi="Times New Roman" w:cs="Times New Roman"/>
          <w:sz w:val="28"/>
          <w:szCs w:val="28"/>
        </w:rPr>
        <w:t>Марьинского</w:t>
      </w:r>
      <w:proofErr w:type="spellEnd"/>
      <w:r w:rsidRPr="008C3394">
        <w:rPr>
          <w:rFonts w:ascii="Times New Roman" w:hAnsi="Times New Roman" w:cs="Times New Roman"/>
          <w:sz w:val="28"/>
          <w:szCs w:val="28"/>
        </w:rPr>
        <w:t xml:space="preserve"> сельского поселения (земельный и имущественный налоги).</w:t>
      </w:r>
    </w:p>
    <w:p w:rsidR="003F4F1E" w:rsidRPr="00BD2A22" w:rsidRDefault="003F4F1E" w:rsidP="003F4F1E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BD2A22">
        <w:rPr>
          <w:rFonts w:ascii="Times New Roman" w:hAnsi="Times New Roman" w:cs="Times New Roman"/>
          <w:b/>
          <w:i/>
          <w:sz w:val="28"/>
          <w:szCs w:val="28"/>
        </w:rPr>
        <w:t>Сведения о финансовых вложениях получателей бюджетных средств, администратора источников финансирования дефицита бюджета</w:t>
      </w:r>
    </w:p>
    <w:p w:rsidR="003F4F1E" w:rsidRPr="00BD2A22" w:rsidRDefault="003F4F1E" w:rsidP="003F4F1E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BD2A22">
        <w:rPr>
          <w:rFonts w:ascii="Times New Roman" w:hAnsi="Times New Roman" w:cs="Times New Roman"/>
          <w:b/>
          <w:i/>
          <w:sz w:val="28"/>
          <w:szCs w:val="28"/>
        </w:rPr>
        <w:t>(ф. 0503171)</w:t>
      </w:r>
    </w:p>
    <w:p w:rsidR="005F2ED1" w:rsidRPr="005F2ED1" w:rsidRDefault="005F2ED1" w:rsidP="005F2ED1">
      <w:pPr>
        <w:spacing w:after="0" w:line="240" w:lineRule="auto"/>
        <w:ind w:firstLine="708"/>
        <w:rPr>
          <w:rFonts w:ascii="Times New Roman" w:hAnsi="Times New Roman" w:cs="Times New Roman"/>
          <w:b/>
          <w:i/>
          <w:sz w:val="28"/>
          <w:szCs w:val="28"/>
        </w:rPr>
      </w:pPr>
      <w:r w:rsidRPr="005F2ED1">
        <w:rPr>
          <w:rFonts w:ascii="Times New Roman" w:hAnsi="Times New Roman" w:cs="Times New Roman"/>
          <w:sz w:val="28"/>
          <w:szCs w:val="28"/>
        </w:rPr>
        <w:t>В 2014 году передачи имущества не было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5F2ED1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5F2ED1" w:rsidRDefault="005F2ED1" w:rsidP="003F4F1E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3F4F1E" w:rsidRDefault="003F4F1E" w:rsidP="003F4F1E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3C10A8">
        <w:rPr>
          <w:rFonts w:ascii="Times New Roman" w:hAnsi="Times New Roman" w:cs="Times New Roman"/>
          <w:b/>
          <w:i/>
          <w:sz w:val="28"/>
          <w:szCs w:val="28"/>
        </w:rPr>
        <w:t>Сведения о государственном (муниципальном)  долге, предоставленных бюджетных кредитах» (форма 050</w:t>
      </w:r>
      <w:r>
        <w:rPr>
          <w:rFonts w:ascii="Times New Roman" w:hAnsi="Times New Roman" w:cs="Times New Roman"/>
          <w:b/>
          <w:i/>
          <w:sz w:val="28"/>
          <w:szCs w:val="28"/>
        </w:rPr>
        <w:t>3</w:t>
      </w:r>
      <w:r w:rsidRPr="003C10A8">
        <w:rPr>
          <w:rFonts w:ascii="Times New Roman" w:hAnsi="Times New Roman" w:cs="Times New Roman"/>
          <w:b/>
          <w:i/>
          <w:sz w:val="28"/>
          <w:szCs w:val="28"/>
        </w:rPr>
        <w:t>172)</w:t>
      </w:r>
    </w:p>
    <w:p w:rsidR="00243171" w:rsidRPr="003D2DF6" w:rsidRDefault="006400B6" w:rsidP="003D2DF6">
      <w:pPr>
        <w:spacing w:after="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400B6">
        <w:rPr>
          <w:rFonts w:ascii="Times New Roman" w:hAnsi="Times New Roman" w:cs="Times New Roman"/>
          <w:sz w:val="28"/>
          <w:szCs w:val="28"/>
        </w:rPr>
        <w:t xml:space="preserve"> </w:t>
      </w:r>
      <w:r w:rsidRPr="006400B6">
        <w:rPr>
          <w:rFonts w:ascii="Times New Roman" w:hAnsi="Times New Roman" w:cs="Times New Roman"/>
          <w:sz w:val="28"/>
          <w:szCs w:val="28"/>
        </w:rPr>
        <w:tab/>
      </w:r>
      <w:r w:rsidR="00243171" w:rsidRPr="0024317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На 01.01.2012 года у муниципального образования Тбилисский район имелись обязательства по кредиту, полученному муниципальным образованием от кредитного учреждения ОАО «Сбербанк России» ставшего победителем по результатам аукциона (протокол открытого аукциона № 382 от 31 августа 2011 года). С кредитором заключен договор № 1815/442/470568 от 27 сентября 2011 года на сумму 287  000 рублей сроком на три года под 16% годовых. </w:t>
      </w:r>
      <w:r w:rsidR="00243171" w:rsidRPr="00243171">
        <w:rPr>
          <w:rFonts w:ascii="Times New Roman" w:hAnsi="Times New Roman" w:cs="Times New Roman"/>
          <w:sz w:val="28"/>
          <w:szCs w:val="28"/>
        </w:rPr>
        <w:t>На начало 2014 года размер муниципального долга составлял 77000 рублей, на конец – полностью погашен.</w:t>
      </w:r>
    </w:p>
    <w:p w:rsidR="00BA2AA8" w:rsidRDefault="00BA2AA8" w:rsidP="007459A6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3F4F1E" w:rsidRPr="00BD2A22" w:rsidRDefault="003F4F1E" w:rsidP="007459A6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BD2A22">
        <w:rPr>
          <w:rFonts w:ascii="Times New Roman" w:hAnsi="Times New Roman" w:cs="Times New Roman"/>
          <w:b/>
          <w:i/>
          <w:sz w:val="28"/>
          <w:szCs w:val="28"/>
        </w:rPr>
        <w:t>Сведения об изменении остатков валюты баланса (ф. 0503173)</w:t>
      </w:r>
    </w:p>
    <w:p w:rsidR="008011FE" w:rsidRDefault="008011FE" w:rsidP="007459A6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011FE">
        <w:rPr>
          <w:rFonts w:ascii="Times New Roman" w:hAnsi="Times New Roman" w:cs="Times New Roman"/>
          <w:sz w:val="28"/>
          <w:szCs w:val="28"/>
        </w:rPr>
        <w:t>По остаткам на конец отчетного финансового года и на начало отчетного финансового года расхождений нет.</w:t>
      </w:r>
    </w:p>
    <w:p w:rsidR="007459A6" w:rsidRDefault="007459A6" w:rsidP="007459A6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E60859" w:rsidRDefault="00E60859" w:rsidP="007459A6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E60859" w:rsidRDefault="00E60859" w:rsidP="007459A6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7459A6" w:rsidRDefault="008011FE" w:rsidP="007459A6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BD2A22">
        <w:rPr>
          <w:rFonts w:ascii="Times New Roman" w:hAnsi="Times New Roman" w:cs="Times New Roman"/>
          <w:b/>
          <w:i/>
          <w:sz w:val="28"/>
          <w:szCs w:val="28"/>
        </w:rPr>
        <w:lastRenderedPageBreak/>
        <w:t xml:space="preserve">Сведения об 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использовании информационно-коммуникационных технологий  </w:t>
      </w:r>
    </w:p>
    <w:p w:rsidR="008011FE" w:rsidRDefault="008011FE" w:rsidP="007459A6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(ф. 0503177</w:t>
      </w:r>
      <w:r w:rsidRPr="00BD2A22">
        <w:rPr>
          <w:rFonts w:ascii="Times New Roman" w:hAnsi="Times New Roman" w:cs="Times New Roman"/>
          <w:b/>
          <w:i/>
          <w:sz w:val="28"/>
          <w:szCs w:val="28"/>
        </w:rPr>
        <w:t>)</w:t>
      </w:r>
    </w:p>
    <w:p w:rsidR="008011FE" w:rsidRPr="008011FE" w:rsidRDefault="008011FE" w:rsidP="007459A6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011FE">
        <w:rPr>
          <w:rFonts w:ascii="Times New Roman" w:hAnsi="Times New Roman" w:cs="Times New Roman"/>
          <w:sz w:val="28"/>
          <w:szCs w:val="28"/>
        </w:rPr>
        <w:t>Сведения об использовании информационно-коммуникационных технологий отражаются расходы в сумме 348495,44 рублей, в том числе:</w:t>
      </w:r>
    </w:p>
    <w:p w:rsidR="008011FE" w:rsidRPr="008011FE" w:rsidRDefault="008011FE" w:rsidP="007459A6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011FE">
        <w:rPr>
          <w:rFonts w:ascii="Times New Roman" w:hAnsi="Times New Roman" w:cs="Times New Roman"/>
          <w:sz w:val="28"/>
          <w:szCs w:val="28"/>
        </w:rPr>
        <w:t>приобретение оборудования- 60150 руб.</w:t>
      </w:r>
    </w:p>
    <w:p w:rsidR="008011FE" w:rsidRPr="008011FE" w:rsidRDefault="008011FE" w:rsidP="007459A6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011FE">
        <w:rPr>
          <w:rFonts w:ascii="Times New Roman" w:hAnsi="Times New Roman" w:cs="Times New Roman"/>
          <w:sz w:val="28"/>
          <w:szCs w:val="28"/>
        </w:rPr>
        <w:t>доступ к телефонной сети – 59673,79 рублей;</w:t>
      </w:r>
    </w:p>
    <w:p w:rsidR="008011FE" w:rsidRPr="008011FE" w:rsidRDefault="008011FE" w:rsidP="007459A6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011FE">
        <w:rPr>
          <w:rFonts w:ascii="Times New Roman" w:hAnsi="Times New Roman" w:cs="Times New Roman"/>
          <w:sz w:val="28"/>
          <w:szCs w:val="28"/>
        </w:rPr>
        <w:t>доступ к сети Интернет – 54426,94 рубля;</w:t>
      </w:r>
    </w:p>
    <w:p w:rsidR="008011FE" w:rsidRPr="008011FE" w:rsidRDefault="008011FE" w:rsidP="007459A6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011FE">
        <w:rPr>
          <w:rFonts w:ascii="Times New Roman" w:hAnsi="Times New Roman" w:cs="Times New Roman"/>
          <w:sz w:val="28"/>
          <w:szCs w:val="28"/>
        </w:rPr>
        <w:t>прочие расходы в области ИКТ – 2815 руб.</w:t>
      </w:r>
    </w:p>
    <w:p w:rsidR="008011FE" w:rsidRPr="008011FE" w:rsidRDefault="008011FE" w:rsidP="007459A6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011FE">
        <w:rPr>
          <w:rFonts w:ascii="Times New Roman" w:hAnsi="Times New Roman" w:cs="Times New Roman"/>
          <w:sz w:val="28"/>
          <w:szCs w:val="28"/>
        </w:rPr>
        <w:t xml:space="preserve">обеспечение функционирования и поддержка работоспособности прикладного и системного программного обеспечения – 136660,71 рублей (сопровождение 1С, АС Бюджет, АРМ Муниципал и </w:t>
      </w:r>
      <w:proofErr w:type="spellStart"/>
      <w:r w:rsidRPr="008011FE">
        <w:rPr>
          <w:rFonts w:ascii="Times New Roman" w:hAnsi="Times New Roman" w:cs="Times New Roman"/>
          <w:sz w:val="28"/>
          <w:szCs w:val="28"/>
        </w:rPr>
        <w:t>др</w:t>
      </w:r>
      <w:proofErr w:type="spellEnd"/>
      <w:r w:rsidRPr="008011FE">
        <w:rPr>
          <w:rFonts w:ascii="Times New Roman" w:hAnsi="Times New Roman" w:cs="Times New Roman"/>
          <w:sz w:val="28"/>
          <w:szCs w:val="28"/>
        </w:rPr>
        <w:t>).</w:t>
      </w:r>
    </w:p>
    <w:p w:rsidR="008011FE" w:rsidRPr="008011FE" w:rsidRDefault="008011FE" w:rsidP="007459A6">
      <w:pPr>
        <w:widowControl w:val="0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11FE">
        <w:rPr>
          <w:rFonts w:ascii="Times New Roman" w:hAnsi="Times New Roman" w:cs="Times New Roman"/>
          <w:sz w:val="28"/>
          <w:szCs w:val="28"/>
        </w:rPr>
        <w:t xml:space="preserve">На основании распоряжения администрации </w:t>
      </w:r>
      <w:proofErr w:type="spellStart"/>
      <w:r w:rsidRPr="008011FE">
        <w:rPr>
          <w:rFonts w:ascii="Times New Roman" w:hAnsi="Times New Roman" w:cs="Times New Roman"/>
          <w:sz w:val="28"/>
          <w:szCs w:val="28"/>
        </w:rPr>
        <w:t>Марьинского</w:t>
      </w:r>
      <w:proofErr w:type="spellEnd"/>
      <w:r w:rsidRPr="008011FE">
        <w:rPr>
          <w:rFonts w:ascii="Times New Roman" w:hAnsi="Times New Roman" w:cs="Times New Roman"/>
          <w:sz w:val="28"/>
          <w:szCs w:val="28"/>
        </w:rPr>
        <w:t xml:space="preserve"> сельского поселения Тбилисского района от</w:t>
      </w:r>
      <w:r w:rsidR="00123F52">
        <w:rPr>
          <w:rFonts w:ascii="Times New Roman" w:hAnsi="Times New Roman" w:cs="Times New Roman"/>
          <w:sz w:val="28"/>
          <w:szCs w:val="28"/>
        </w:rPr>
        <w:t xml:space="preserve"> </w:t>
      </w:r>
      <w:r w:rsidRPr="008011FE">
        <w:rPr>
          <w:rFonts w:ascii="Times New Roman" w:hAnsi="Times New Roman" w:cs="Times New Roman"/>
          <w:sz w:val="28"/>
          <w:szCs w:val="28"/>
        </w:rPr>
        <w:t xml:space="preserve">15 октября 2014 года № 21 была проведена инвентаризация материальных ценностей и денежных средств по состоянию на 01.12.2014 года. В результате проведения инвентаризации недостач, хищений и излишков не обнаружено. </w:t>
      </w:r>
    </w:p>
    <w:p w:rsidR="008011FE" w:rsidRPr="008011FE" w:rsidRDefault="008011FE" w:rsidP="007459A6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011FE">
        <w:rPr>
          <w:rFonts w:ascii="Times New Roman" w:hAnsi="Times New Roman" w:cs="Times New Roman"/>
          <w:sz w:val="28"/>
          <w:szCs w:val="28"/>
        </w:rPr>
        <w:t xml:space="preserve">Утверждены на 2015 год постановлением администрации </w:t>
      </w:r>
      <w:proofErr w:type="spellStart"/>
      <w:r w:rsidRPr="008011FE">
        <w:rPr>
          <w:rFonts w:ascii="Times New Roman" w:hAnsi="Times New Roman" w:cs="Times New Roman"/>
          <w:sz w:val="28"/>
          <w:szCs w:val="28"/>
        </w:rPr>
        <w:t>Марьинского</w:t>
      </w:r>
      <w:proofErr w:type="spellEnd"/>
      <w:r w:rsidRPr="008011FE">
        <w:rPr>
          <w:rFonts w:ascii="Times New Roman" w:hAnsi="Times New Roman" w:cs="Times New Roman"/>
          <w:sz w:val="28"/>
          <w:szCs w:val="28"/>
        </w:rPr>
        <w:t xml:space="preserve"> сельского поселения Тбилисского района лимиты потребления тепловой энергии, потребления электроэнергии, расходования горюче-смазочных материалов МБУ «Учреждения по хозяйственному обеспечению деятельности администрации </w:t>
      </w:r>
      <w:proofErr w:type="spellStart"/>
      <w:r w:rsidRPr="008011FE">
        <w:rPr>
          <w:rFonts w:ascii="Times New Roman" w:hAnsi="Times New Roman" w:cs="Times New Roman"/>
          <w:sz w:val="28"/>
          <w:szCs w:val="28"/>
        </w:rPr>
        <w:t>Марьинского</w:t>
      </w:r>
      <w:proofErr w:type="spellEnd"/>
      <w:r w:rsidRPr="008011FE">
        <w:rPr>
          <w:rFonts w:ascii="Times New Roman" w:hAnsi="Times New Roman" w:cs="Times New Roman"/>
          <w:sz w:val="28"/>
          <w:szCs w:val="28"/>
        </w:rPr>
        <w:t xml:space="preserve"> сельского поселения Тбилисского района».</w:t>
      </w:r>
    </w:p>
    <w:p w:rsidR="008011FE" w:rsidRPr="008011FE" w:rsidRDefault="008011FE" w:rsidP="007459A6">
      <w:pPr>
        <w:tabs>
          <w:tab w:val="left" w:pos="130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011FE">
        <w:rPr>
          <w:rFonts w:ascii="Times New Roman" w:hAnsi="Times New Roman" w:cs="Times New Roman"/>
          <w:sz w:val="28"/>
          <w:szCs w:val="28"/>
        </w:rPr>
        <w:t xml:space="preserve">      Ведется реестр имущества администрации </w:t>
      </w:r>
      <w:proofErr w:type="spellStart"/>
      <w:r w:rsidRPr="008011FE">
        <w:rPr>
          <w:rFonts w:ascii="Times New Roman" w:hAnsi="Times New Roman" w:cs="Times New Roman"/>
          <w:sz w:val="28"/>
          <w:szCs w:val="28"/>
        </w:rPr>
        <w:t>Марьинского</w:t>
      </w:r>
      <w:proofErr w:type="spellEnd"/>
      <w:r w:rsidRPr="008011FE">
        <w:rPr>
          <w:rFonts w:ascii="Times New Roman" w:hAnsi="Times New Roman" w:cs="Times New Roman"/>
          <w:sz w:val="28"/>
          <w:szCs w:val="28"/>
        </w:rPr>
        <w:t xml:space="preserve"> сельского поселения Тбилисского района  по казне. По состоянию на 01.01.2015</w:t>
      </w:r>
      <w:r w:rsidR="00123F52">
        <w:rPr>
          <w:rFonts w:ascii="Times New Roman" w:hAnsi="Times New Roman" w:cs="Times New Roman"/>
          <w:sz w:val="28"/>
          <w:szCs w:val="28"/>
        </w:rPr>
        <w:t xml:space="preserve"> </w:t>
      </w:r>
      <w:r w:rsidRPr="008011FE">
        <w:rPr>
          <w:rFonts w:ascii="Times New Roman" w:hAnsi="Times New Roman" w:cs="Times New Roman"/>
          <w:sz w:val="28"/>
          <w:szCs w:val="28"/>
        </w:rPr>
        <w:t>года по реестру балансовая стоимость имущества казны составляет 48371446,06 рублей. В МО Тбилисский район было передано здание котельной балансовой стоимостью 1100000 руб.</w:t>
      </w:r>
    </w:p>
    <w:p w:rsidR="008011FE" w:rsidRPr="008011FE" w:rsidRDefault="008011FE" w:rsidP="007459A6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8011FE">
        <w:rPr>
          <w:rFonts w:ascii="Times New Roman" w:hAnsi="Times New Roman" w:cs="Times New Roman"/>
          <w:sz w:val="28"/>
          <w:szCs w:val="28"/>
        </w:rPr>
        <w:tab/>
        <w:t xml:space="preserve">В администрации </w:t>
      </w:r>
      <w:proofErr w:type="spellStart"/>
      <w:r w:rsidRPr="008011FE">
        <w:rPr>
          <w:rFonts w:ascii="Times New Roman" w:hAnsi="Times New Roman" w:cs="Times New Roman"/>
          <w:sz w:val="28"/>
          <w:szCs w:val="28"/>
        </w:rPr>
        <w:t>Марьинского</w:t>
      </w:r>
      <w:proofErr w:type="spellEnd"/>
      <w:r w:rsidRPr="008011FE">
        <w:rPr>
          <w:rFonts w:ascii="Times New Roman" w:hAnsi="Times New Roman" w:cs="Times New Roman"/>
          <w:sz w:val="28"/>
          <w:szCs w:val="28"/>
        </w:rPr>
        <w:t xml:space="preserve"> сельского поселения на балансе казны числится памятник погибшим войнам в годы ВОВ балансовая стоимость-3000 000,00 рублей. Достояние искусств и музейных ценностей в наличии нет</w:t>
      </w:r>
      <w:r w:rsidR="007459A6">
        <w:rPr>
          <w:rFonts w:ascii="Times New Roman" w:hAnsi="Times New Roman" w:cs="Times New Roman"/>
          <w:sz w:val="28"/>
          <w:szCs w:val="28"/>
        </w:rPr>
        <w:t>.</w:t>
      </w:r>
    </w:p>
    <w:p w:rsidR="00063B2C" w:rsidRDefault="00063B2C" w:rsidP="006400B6">
      <w:pPr>
        <w:suppressAutoHyphens/>
        <w:spacing w:after="0" w:line="240" w:lineRule="auto"/>
        <w:ind w:right="-1" w:firstLine="708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185F2C" w:rsidRDefault="00185F2C" w:rsidP="00123F52">
      <w:pPr>
        <w:suppressAutoHyphens/>
        <w:spacing w:after="0" w:line="240" w:lineRule="auto"/>
        <w:ind w:right="-1" w:firstLine="708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3246A2">
        <w:rPr>
          <w:rFonts w:ascii="Times New Roman" w:hAnsi="Times New Roman" w:cs="Times New Roman"/>
          <w:b/>
          <w:i/>
          <w:sz w:val="28"/>
          <w:szCs w:val="28"/>
        </w:rPr>
        <w:t>Анализ пояснительной записки</w:t>
      </w:r>
      <w:r w:rsidRPr="00945D65">
        <w:rPr>
          <w:rFonts w:ascii="Times New Roman" w:hAnsi="Times New Roman" w:cs="Times New Roman"/>
          <w:b/>
          <w:sz w:val="28"/>
          <w:szCs w:val="28"/>
        </w:rPr>
        <w:t>:</w:t>
      </w:r>
      <w:r w:rsidRPr="00945D65">
        <w:rPr>
          <w:rFonts w:ascii="Times New Roman" w:hAnsi="Times New Roman" w:cs="Times New Roman"/>
          <w:sz w:val="28"/>
          <w:szCs w:val="28"/>
        </w:rPr>
        <w:t xml:space="preserve">   </w:t>
      </w:r>
      <w:r w:rsidR="003246A2">
        <w:rPr>
          <w:rFonts w:ascii="Times New Roman" w:hAnsi="Times New Roman" w:cs="Times New Roman"/>
          <w:b/>
          <w:i/>
          <w:sz w:val="28"/>
          <w:szCs w:val="28"/>
        </w:rPr>
        <w:t>ф</w:t>
      </w:r>
      <w:r w:rsidRPr="003246A2">
        <w:rPr>
          <w:rFonts w:ascii="Times New Roman" w:hAnsi="Times New Roman" w:cs="Times New Roman"/>
          <w:b/>
          <w:i/>
          <w:sz w:val="28"/>
          <w:szCs w:val="28"/>
        </w:rPr>
        <w:t>орма по ОКУД 0503160</w:t>
      </w:r>
    </w:p>
    <w:p w:rsidR="00185F2C" w:rsidRPr="00F155CD" w:rsidRDefault="00185F2C" w:rsidP="00185F2C">
      <w:pPr>
        <w:spacing w:after="0"/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063B2C">
        <w:rPr>
          <w:rFonts w:ascii="Times New Roman" w:hAnsi="Times New Roman" w:cs="Times New Roman"/>
          <w:sz w:val="28"/>
          <w:szCs w:val="28"/>
        </w:rPr>
        <w:t xml:space="preserve"> </w:t>
      </w:r>
      <w:r w:rsidR="00063B2C">
        <w:rPr>
          <w:rFonts w:ascii="Times New Roman" w:hAnsi="Times New Roman" w:cs="Times New Roman"/>
          <w:sz w:val="28"/>
          <w:szCs w:val="28"/>
        </w:rPr>
        <w:tab/>
      </w:r>
      <w:r w:rsidR="00063B2C">
        <w:rPr>
          <w:rFonts w:ascii="Times New Roman" w:hAnsi="Times New Roman" w:cs="Times New Roman"/>
          <w:sz w:val="28"/>
          <w:szCs w:val="28"/>
        </w:rPr>
        <w:tab/>
      </w:r>
      <w:r w:rsidRPr="00063B2C">
        <w:rPr>
          <w:rFonts w:ascii="Times New Roman" w:hAnsi="Times New Roman" w:cs="Times New Roman"/>
          <w:sz w:val="28"/>
          <w:szCs w:val="28"/>
        </w:rPr>
        <w:t xml:space="preserve"> Пояснительная записка </w:t>
      </w:r>
      <w:proofErr w:type="spellStart"/>
      <w:r w:rsidR="007459A6">
        <w:rPr>
          <w:rFonts w:ascii="Times New Roman" w:hAnsi="Times New Roman" w:cs="Times New Roman"/>
          <w:sz w:val="28"/>
          <w:szCs w:val="28"/>
        </w:rPr>
        <w:t>Марьинского</w:t>
      </w:r>
      <w:proofErr w:type="spellEnd"/>
      <w:r w:rsidR="006400B6" w:rsidRPr="00063B2C">
        <w:rPr>
          <w:rFonts w:ascii="Times New Roman" w:hAnsi="Times New Roman" w:cs="Times New Roman"/>
          <w:sz w:val="28"/>
          <w:szCs w:val="28"/>
        </w:rPr>
        <w:t xml:space="preserve"> сельского поселения Тбилисского района</w:t>
      </w:r>
      <w:r w:rsidR="0041246D" w:rsidRPr="00063B2C">
        <w:rPr>
          <w:rFonts w:ascii="Times New Roman" w:hAnsi="Times New Roman" w:cs="Times New Roman"/>
          <w:sz w:val="28"/>
          <w:szCs w:val="28"/>
        </w:rPr>
        <w:t xml:space="preserve"> </w:t>
      </w:r>
      <w:r w:rsidRPr="00063B2C">
        <w:rPr>
          <w:rFonts w:ascii="Times New Roman" w:hAnsi="Times New Roman" w:cs="Times New Roman"/>
          <w:sz w:val="28"/>
          <w:szCs w:val="28"/>
        </w:rPr>
        <w:t xml:space="preserve">составлена в соответствии с требованиями  инструкции № 191н, за исключением </w:t>
      </w:r>
      <w:r w:rsidRPr="00F155CD">
        <w:rPr>
          <w:rFonts w:ascii="Times New Roman" w:hAnsi="Times New Roman" w:cs="Times New Roman"/>
          <w:sz w:val="28"/>
          <w:szCs w:val="28"/>
        </w:rPr>
        <w:t>следующих замечаний</w:t>
      </w:r>
      <w:r w:rsidR="00B13629" w:rsidRPr="00F155CD">
        <w:rPr>
          <w:rFonts w:ascii="Times New Roman" w:hAnsi="Times New Roman" w:cs="Times New Roman"/>
          <w:sz w:val="28"/>
          <w:szCs w:val="28"/>
        </w:rPr>
        <w:t>:</w:t>
      </w:r>
    </w:p>
    <w:p w:rsidR="00B13629" w:rsidRDefault="00B13629" w:rsidP="00185F2C">
      <w:pPr>
        <w:spacing w:after="0"/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F155CD">
        <w:rPr>
          <w:rFonts w:ascii="Times New Roman" w:hAnsi="Times New Roman" w:cs="Times New Roman"/>
          <w:sz w:val="28"/>
          <w:szCs w:val="28"/>
        </w:rPr>
        <w:t>- информация об отсутствующих формах не сгруппирована в разделе 5.</w:t>
      </w:r>
    </w:p>
    <w:p w:rsidR="00F179D1" w:rsidRDefault="00F179D1" w:rsidP="00063B2C">
      <w:pPr>
        <w:spacing w:after="0"/>
        <w:ind w:left="-142" w:firstLine="8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D17D6C">
        <w:rPr>
          <w:rFonts w:ascii="Times New Roman" w:hAnsi="Times New Roman" w:cs="Times New Roman"/>
          <w:sz w:val="28"/>
          <w:szCs w:val="28"/>
        </w:rPr>
        <w:t>нарушение п.</w:t>
      </w:r>
      <w:r w:rsidR="002A2A0F">
        <w:rPr>
          <w:rFonts w:ascii="Times New Roman" w:hAnsi="Times New Roman" w:cs="Times New Roman"/>
          <w:sz w:val="28"/>
          <w:szCs w:val="28"/>
        </w:rPr>
        <w:t>31,52,</w:t>
      </w:r>
      <w:r w:rsidR="00507C0B">
        <w:rPr>
          <w:rFonts w:ascii="Times New Roman" w:hAnsi="Times New Roman" w:cs="Times New Roman"/>
          <w:sz w:val="28"/>
          <w:szCs w:val="28"/>
        </w:rPr>
        <w:t>68,</w:t>
      </w:r>
      <w:r w:rsidR="002A2A0F">
        <w:rPr>
          <w:rFonts w:ascii="Times New Roman" w:hAnsi="Times New Roman" w:cs="Times New Roman"/>
          <w:sz w:val="28"/>
          <w:szCs w:val="28"/>
        </w:rPr>
        <w:t>162,165,</w:t>
      </w:r>
      <w:r w:rsidR="00C75F4F">
        <w:rPr>
          <w:rFonts w:ascii="Times New Roman" w:hAnsi="Times New Roman" w:cs="Times New Roman"/>
          <w:sz w:val="28"/>
          <w:szCs w:val="28"/>
        </w:rPr>
        <w:t xml:space="preserve"> 171</w:t>
      </w:r>
      <w:r w:rsidR="002A2A0F">
        <w:rPr>
          <w:rFonts w:ascii="Times New Roman" w:hAnsi="Times New Roman" w:cs="Times New Roman"/>
          <w:sz w:val="28"/>
          <w:szCs w:val="28"/>
        </w:rPr>
        <w:t>, 173</w:t>
      </w:r>
      <w:r w:rsidR="001C36BF">
        <w:rPr>
          <w:rFonts w:ascii="Times New Roman" w:hAnsi="Times New Roman" w:cs="Times New Roman"/>
          <w:sz w:val="28"/>
          <w:szCs w:val="28"/>
        </w:rPr>
        <w:t xml:space="preserve"> </w:t>
      </w:r>
      <w:r w:rsidR="00D17D6C">
        <w:rPr>
          <w:rFonts w:ascii="Times New Roman" w:hAnsi="Times New Roman" w:cs="Times New Roman"/>
          <w:sz w:val="28"/>
          <w:szCs w:val="28"/>
        </w:rPr>
        <w:t>Инструкции 191Н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454BCB" w:rsidRDefault="005031B3" w:rsidP="00454BC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54BCB">
        <w:rPr>
          <w:rFonts w:ascii="Times New Roman" w:hAnsi="Times New Roman" w:cs="Times New Roman"/>
          <w:sz w:val="28"/>
          <w:szCs w:val="28"/>
        </w:rPr>
        <w:t>- не представлена форма 0503125</w:t>
      </w:r>
      <w:r w:rsidR="00454BCB" w:rsidRPr="00454BC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A14085">
        <w:rPr>
          <w:rFonts w:ascii="Times New Roman" w:hAnsi="Times New Roman" w:cs="Times New Roman"/>
          <w:sz w:val="26"/>
          <w:szCs w:val="26"/>
        </w:rPr>
        <w:t>Справка по консолидируемым расчетам</w:t>
      </w:r>
      <w:r>
        <w:rPr>
          <w:rFonts w:ascii="Times New Roman" w:hAnsi="Times New Roman" w:cs="Times New Roman"/>
          <w:sz w:val="26"/>
          <w:szCs w:val="26"/>
        </w:rPr>
        <w:t>»;</w:t>
      </w:r>
    </w:p>
    <w:p w:rsidR="00454BCB" w:rsidRDefault="005031B3" w:rsidP="00454BC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54BCB">
        <w:rPr>
          <w:rFonts w:ascii="Times New Roman" w:hAnsi="Times New Roman" w:cs="Times New Roman"/>
          <w:sz w:val="28"/>
          <w:szCs w:val="28"/>
        </w:rPr>
        <w:t>- не представлена форма 0503127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A14085">
        <w:rPr>
          <w:rFonts w:ascii="Times New Roman" w:hAnsi="Times New Roman" w:cs="Times New Roman"/>
          <w:sz w:val="26"/>
          <w:szCs w:val="26"/>
        </w:rPr>
        <w:t>Отчет об исполнении  бюджета</w:t>
      </w:r>
      <w:r>
        <w:rPr>
          <w:rFonts w:ascii="Times New Roman" w:hAnsi="Times New Roman" w:cs="Times New Roman"/>
          <w:sz w:val="26"/>
          <w:szCs w:val="26"/>
        </w:rPr>
        <w:t>»;</w:t>
      </w:r>
    </w:p>
    <w:p w:rsidR="006400B6" w:rsidRDefault="00D17D6C" w:rsidP="005031B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400B6">
        <w:rPr>
          <w:rFonts w:ascii="Times New Roman" w:hAnsi="Times New Roman" w:cs="Times New Roman"/>
          <w:sz w:val="28"/>
          <w:szCs w:val="28"/>
        </w:rPr>
        <w:t xml:space="preserve">- </w:t>
      </w:r>
      <w:r w:rsidR="00185F2C">
        <w:rPr>
          <w:rFonts w:ascii="Times New Roman" w:hAnsi="Times New Roman" w:cs="Times New Roman"/>
          <w:sz w:val="28"/>
          <w:szCs w:val="28"/>
        </w:rPr>
        <w:t>не представлена форма 05031</w:t>
      </w:r>
      <w:r w:rsidR="00507C0B">
        <w:rPr>
          <w:rFonts w:ascii="Times New Roman" w:hAnsi="Times New Roman" w:cs="Times New Roman"/>
          <w:sz w:val="28"/>
          <w:szCs w:val="28"/>
        </w:rPr>
        <w:t>28</w:t>
      </w:r>
      <w:r w:rsidR="00185F2C">
        <w:rPr>
          <w:rFonts w:ascii="Times New Roman" w:hAnsi="Times New Roman" w:cs="Times New Roman"/>
          <w:sz w:val="28"/>
          <w:szCs w:val="28"/>
        </w:rPr>
        <w:t xml:space="preserve"> «</w:t>
      </w:r>
      <w:r w:rsidR="00507C0B">
        <w:rPr>
          <w:rFonts w:ascii="Times New Roman" w:hAnsi="Times New Roman" w:cs="Times New Roman"/>
          <w:sz w:val="28"/>
          <w:szCs w:val="28"/>
        </w:rPr>
        <w:t>Отчет о принятых обязательствах</w:t>
      </w:r>
      <w:r w:rsidR="00185F2C">
        <w:rPr>
          <w:rFonts w:ascii="Times New Roman" w:hAnsi="Times New Roman" w:cs="Times New Roman"/>
          <w:sz w:val="28"/>
          <w:szCs w:val="28"/>
        </w:rPr>
        <w:t>»</w:t>
      </w:r>
      <w:r w:rsidR="00C75F4F">
        <w:rPr>
          <w:rFonts w:ascii="Times New Roman" w:hAnsi="Times New Roman" w:cs="Times New Roman"/>
          <w:sz w:val="28"/>
          <w:szCs w:val="28"/>
        </w:rPr>
        <w:t>;</w:t>
      </w:r>
    </w:p>
    <w:p w:rsidR="00FB613B" w:rsidRDefault="005031B3" w:rsidP="00185F2C">
      <w:pPr>
        <w:spacing w:after="0"/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FB613B">
        <w:rPr>
          <w:rFonts w:ascii="Times New Roman" w:hAnsi="Times New Roman" w:cs="Times New Roman"/>
          <w:sz w:val="28"/>
          <w:szCs w:val="28"/>
        </w:rPr>
        <w:t>- не представлена форма 0503163 «Сведения об изменении бюджетной росписи»;</w:t>
      </w:r>
    </w:p>
    <w:p w:rsidR="00055628" w:rsidRPr="0005475E" w:rsidRDefault="001E5B11" w:rsidP="00A207C8">
      <w:pPr>
        <w:spacing w:after="0"/>
        <w:ind w:left="-142"/>
        <w:jc w:val="both"/>
      </w:pPr>
      <w:bookmarkStart w:id="2" w:name="_GoBack"/>
      <w:r>
        <w:rPr>
          <w:noProof/>
          <w:lang w:eastAsia="ru-RU"/>
        </w:rPr>
        <w:lastRenderedPageBreak/>
        <w:drawing>
          <wp:inline distT="0" distB="0" distL="0" distR="0">
            <wp:extent cx="6480175" cy="916559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80175" cy="9165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2"/>
    </w:p>
    <w:sectPr w:rsidR="00055628" w:rsidRPr="0005475E" w:rsidSect="008C5DC7">
      <w:headerReference w:type="default" r:id="rId10"/>
      <w:pgSz w:w="11906" w:h="16838" w:code="9"/>
      <w:pgMar w:top="851" w:right="567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1811" w:rsidRDefault="00381811" w:rsidP="0005475E">
      <w:pPr>
        <w:spacing w:after="0" w:line="240" w:lineRule="auto"/>
      </w:pPr>
      <w:r>
        <w:separator/>
      </w:r>
    </w:p>
  </w:endnote>
  <w:endnote w:type="continuationSeparator" w:id="0">
    <w:p w:rsidR="00381811" w:rsidRDefault="00381811" w:rsidP="000547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1811" w:rsidRDefault="00381811" w:rsidP="0005475E">
      <w:pPr>
        <w:spacing w:after="0" w:line="240" w:lineRule="auto"/>
      </w:pPr>
      <w:r>
        <w:separator/>
      </w:r>
    </w:p>
  </w:footnote>
  <w:footnote w:type="continuationSeparator" w:id="0">
    <w:p w:rsidR="00381811" w:rsidRDefault="00381811" w:rsidP="000547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87277749"/>
      <w:docPartObj>
        <w:docPartGallery w:val="Page Numbers (Top of Page)"/>
        <w:docPartUnique/>
      </w:docPartObj>
    </w:sdtPr>
    <w:sdtEndPr/>
    <w:sdtContent>
      <w:p w:rsidR="00AE7488" w:rsidRDefault="00AE7488">
        <w:pPr>
          <w:pStyle w:val="af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E5B11">
          <w:rPr>
            <w:noProof/>
          </w:rPr>
          <w:t>7</w:t>
        </w:r>
        <w:r>
          <w:fldChar w:fldCharType="end"/>
        </w:r>
      </w:p>
    </w:sdtContent>
  </w:sdt>
  <w:p w:rsidR="00AE7488" w:rsidRDefault="00AE7488">
    <w:pPr>
      <w:pStyle w:val="af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19A2B7D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1296"/>
        </w:tabs>
        <w:ind w:left="1728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1296"/>
        </w:tabs>
        <w:ind w:left="1872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1296"/>
        </w:tabs>
        <w:ind w:left="2016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1296"/>
        </w:tabs>
        <w:ind w:left="2160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296"/>
        </w:tabs>
        <w:ind w:left="2304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296"/>
        </w:tabs>
        <w:ind w:left="2448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2592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6"/>
        </w:tabs>
        <w:ind w:left="2736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296"/>
        </w:tabs>
        <w:ind w:left="2880" w:hanging="1584"/>
      </w:pPr>
    </w:lvl>
  </w:abstractNum>
  <w:abstractNum w:abstractNumId="2">
    <w:nsid w:val="00000002"/>
    <w:multiLevelType w:val="multilevel"/>
    <w:tmpl w:val="00000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</w:abstractNum>
  <w:abstractNum w:abstractNumId="3">
    <w:nsid w:val="00000003"/>
    <w:multiLevelType w:val="multilevel"/>
    <w:tmpl w:val="00000003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cs="Symbol"/>
      </w:rPr>
    </w:lvl>
    <w:lvl w:ilvl="1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cs="Symbol"/>
      </w:rPr>
    </w:lvl>
    <w:lvl w:ilvl="2">
      <w:start w:val="1"/>
      <w:numFmt w:val="bullet"/>
      <w:lvlText w:val=""/>
      <w:lvlJc w:val="left"/>
      <w:pPr>
        <w:tabs>
          <w:tab w:val="num" w:pos="1506"/>
        </w:tabs>
        <w:ind w:left="1506" w:hanging="360"/>
      </w:pPr>
      <w:rPr>
        <w:rFonts w:ascii="Symbol" w:hAnsi="Symbol" w:cs="Symbol"/>
      </w:rPr>
    </w:lvl>
    <w:lvl w:ilvl="3">
      <w:start w:val="1"/>
      <w:numFmt w:val="bullet"/>
      <w:lvlText w:val=""/>
      <w:lvlJc w:val="left"/>
      <w:pPr>
        <w:tabs>
          <w:tab w:val="num" w:pos="1866"/>
        </w:tabs>
        <w:ind w:left="1866" w:hanging="360"/>
      </w:pPr>
      <w:rPr>
        <w:rFonts w:ascii="Symbol" w:hAnsi="Symbol" w:cs="Symbol"/>
      </w:rPr>
    </w:lvl>
    <w:lvl w:ilvl="4">
      <w:start w:val="1"/>
      <w:numFmt w:val="bullet"/>
      <w:lvlText w:val=""/>
      <w:lvlJc w:val="left"/>
      <w:pPr>
        <w:tabs>
          <w:tab w:val="num" w:pos="2226"/>
        </w:tabs>
        <w:ind w:left="2226" w:hanging="360"/>
      </w:pPr>
      <w:rPr>
        <w:rFonts w:ascii="Symbol" w:hAnsi="Symbol" w:cs="Symbol"/>
      </w:rPr>
    </w:lvl>
    <w:lvl w:ilvl="5">
      <w:start w:val="1"/>
      <w:numFmt w:val="bullet"/>
      <w:lvlText w:val=""/>
      <w:lvlJc w:val="left"/>
      <w:pPr>
        <w:tabs>
          <w:tab w:val="num" w:pos="2586"/>
        </w:tabs>
        <w:ind w:left="2586" w:hanging="360"/>
      </w:pPr>
      <w:rPr>
        <w:rFonts w:ascii="Symbol" w:hAnsi="Symbol" w:cs="Symbol"/>
      </w:rPr>
    </w:lvl>
    <w:lvl w:ilvl="6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cs="Symbol"/>
      </w:rPr>
    </w:lvl>
    <w:lvl w:ilvl="7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cs="Symbol"/>
      </w:rPr>
    </w:lvl>
    <w:lvl w:ilvl="8">
      <w:start w:val="1"/>
      <w:numFmt w:val="bullet"/>
      <w:lvlText w:val=""/>
      <w:lvlJc w:val="left"/>
      <w:pPr>
        <w:tabs>
          <w:tab w:val="num" w:pos="3666"/>
        </w:tabs>
        <w:ind w:left="3666" w:hanging="360"/>
      </w:pPr>
      <w:rPr>
        <w:rFonts w:ascii="Symbol" w:hAnsi="Symbol" w:cs="Symbol"/>
      </w:rPr>
    </w:lvl>
  </w:abstractNum>
  <w:abstractNum w:abstractNumId="4">
    <w:nsid w:val="0000001E"/>
    <w:multiLevelType w:val="multilevel"/>
    <w:tmpl w:val="000000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7"/>
      <w:numFmt w:val="decimal"/>
      <w:lvlText w:val="%3)"/>
      <w:lvlJc w:val="left"/>
      <w:pPr>
        <w:tabs>
          <w:tab w:val="num" w:pos="1069"/>
        </w:tabs>
        <w:ind w:left="1069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000001F"/>
    <w:multiLevelType w:val="multilevel"/>
    <w:tmpl w:val="0000001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2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00000020"/>
    <w:multiLevelType w:val="multilevel"/>
    <w:tmpl w:val="000000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27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0000021"/>
    <w:multiLevelType w:val="multilevel"/>
    <w:tmpl w:val="000000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3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>
    <w:nsid w:val="04E27D93"/>
    <w:multiLevelType w:val="hybridMultilevel"/>
    <w:tmpl w:val="4D9A7062"/>
    <w:lvl w:ilvl="0" w:tplc="FF480F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D7735EF"/>
    <w:multiLevelType w:val="hybridMultilevel"/>
    <w:tmpl w:val="8E1E7F9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0F6C4E31"/>
    <w:multiLevelType w:val="hybridMultilevel"/>
    <w:tmpl w:val="023896E8"/>
    <w:lvl w:ilvl="0" w:tplc="0B14525C">
      <w:start w:val="1"/>
      <w:numFmt w:val="decimal"/>
      <w:lvlText w:val="%1."/>
      <w:lvlJc w:val="left"/>
      <w:pPr>
        <w:ind w:left="562" w:hanging="42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5002DE3"/>
    <w:multiLevelType w:val="hybridMultilevel"/>
    <w:tmpl w:val="EDAECA20"/>
    <w:lvl w:ilvl="0" w:tplc="0419000F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50B625D"/>
    <w:multiLevelType w:val="hybridMultilevel"/>
    <w:tmpl w:val="9ECC6BCE"/>
    <w:lvl w:ilvl="0" w:tplc="3F502A22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3">
    <w:nsid w:val="2A082C20"/>
    <w:multiLevelType w:val="hybridMultilevel"/>
    <w:tmpl w:val="FF18D40C"/>
    <w:lvl w:ilvl="0" w:tplc="FD100A00">
      <w:start w:val="3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3CB3EC8"/>
    <w:multiLevelType w:val="hybridMultilevel"/>
    <w:tmpl w:val="33ACC646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>
    <w:nsid w:val="3E075BA5"/>
    <w:multiLevelType w:val="hybridMultilevel"/>
    <w:tmpl w:val="BF5A7948"/>
    <w:lvl w:ilvl="0" w:tplc="50B6D228">
      <w:start w:val="14"/>
      <w:numFmt w:val="decimal"/>
      <w:lvlText w:val="%1."/>
      <w:lvlJc w:val="left"/>
      <w:pPr>
        <w:tabs>
          <w:tab w:val="num" w:pos="1656"/>
        </w:tabs>
        <w:ind w:left="165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376"/>
        </w:tabs>
        <w:ind w:left="237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096"/>
        </w:tabs>
        <w:ind w:left="3096" w:hanging="180"/>
      </w:pPr>
    </w:lvl>
    <w:lvl w:ilvl="3" w:tplc="0419000F">
      <w:start w:val="1"/>
      <w:numFmt w:val="decimal"/>
      <w:lvlText w:val="%4."/>
      <w:lvlJc w:val="left"/>
      <w:pPr>
        <w:tabs>
          <w:tab w:val="num" w:pos="3816"/>
        </w:tabs>
        <w:ind w:left="381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536"/>
        </w:tabs>
        <w:ind w:left="453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256"/>
        </w:tabs>
        <w:ind w:left="5256" w:hanging="180"/>
      </w:pPr>
    </w:lvl>
    <w:lvl w:ilvl="6" w:tplc="0419000F">
      <w:start w:val="1"/>
      <w:numFmt w:val="decimal"/>
      <w:lvlText w:val="%7."/>
      <w:lvlJc w:val="left"/>
      <w:pPr>
        <w:tabs>
          <w:tab w:val="num" w:pos="5976"/>
        </w:tabs>
        <w:ind w:left="597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696"/>
        </w:tabs>
        <w:ind w:left="669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416"/>
        </w:tabs>
        <w:ind w:left="7416" w:hanging="180"/>
      </w:pPr>
    </w:lvl>
  </w:abstractNum>
  <w:abstractNum w:abstractNumId="16">
    <w:nsid w:val="48082D3A"/>
    <w:multiLevelType w:val="hybridMultilevel"/>
    <w:tmpl w:val="8E78132C"/>
    <w:lvl w:ilvl="0" w:tplc="1200E02C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B28773D"/>
    <w:multiLevelType w:val="hybridMultilevel"/>
    <w:tmpl w:val="0026102A"/>
    <w:lvl w:ilvl="0" w:tplc="F9BE8162">
      <w:start w:val="7"/>
      <w:numFmt w:val="bullet"/>
      <w:lvlText w:val=""/>
      <w:lvlJc w:val="left"/>
      <w:pPr>
        <w:ind w:left="1068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>
    <w:nsid w:val="4BAF4380"/>
    <w:multiLevelType w:val="hybridMultilevel"/>
    <w:tmpl w:val="B55E5B36"/>
    <w:lvl w:ilvl="0" w:tplc="0419000F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E6172F8"/>
    <w:multiLevelType w:val="hybridMultilevel"/>
    <w:tmpl w:val="F482C068"/>
    <w:lvl w:ilvl="0" w:tplc="07FC99F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8973331"/>
    <w:multiLevelType w:val="hybridMultilevel"/>
    <w:tmpl w:val="4224C27C"/>
    <w:lvl w:ilvl="0" w:tplc="C3C01A82">
      <w:start w:val="2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D645DDF"/>
    <w:multiLevelType w:val="hybridMultilevel"/>
    <w:tmpl w:val="93A46B32"/>
    <w:lvl w:ilvl="0" w:tplc="0419000F">
      <w:start w:val="1"/>
      <w:numFmt w:val="decimal"/>
      <w:lvlText w:val="%1."/>
      <w:lvlJc w:val="left"/>
      <w:pPr>
        <w:ind w:left="786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1953769"/>
    <w:multiLevelType w:val="hybridMultilevel"/>
    <w:tmpl w:val="7FD0F4AC"/>
    <w:lvl w:ilvl="0" w:tplc="C70A7DE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3">
    <w:nsid w:val="7ADB77FC"/>
    <w:multiLevelType w:val="hybridMultilevel"/>
    <w:tmpl w:val="0B80A93E"/>
    <w:lvl w:ilvl="0" w:tplc="E01A06D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pStyle w:val="2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pStyle w:val="3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pStyle w:val="4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8"/>
  </w:num>
  <w:num w:numId="3">
    <w:abstractNumId w:val="9"/>
  </w:num>
  <w:num w:numId="4">
    <w:abstractNumId w:val="12"/>
  </w:num>
  <w:num w:numId="5">
    <w:abstractNumId w:val="20"/>
  </w:num>
  <w:num w:numId="6">
    <w:abstractNumId w:val="10"/>
  </w:num>
  <w:num w:numId="7">
    <w:abstractNumId w:val="1"/>
  </w:num>
  <w:num w:numId="8">
    <w:abstractNumId w:val="2"/>
  </w:num>
  <w:num w:numId="9">
    <w:abstractNumId w:val="3"/>
  </w:num>
  <w:num w:numId="10">
    <w:abstractNumId w:val="14"/>
  </w:num>
  <w:num w:numId="11">
    <w:abstractNumId w:val="0"/>
  </w:num>
  <w:num w:numId="12">
    <w:abstractNumId w:val="18"/>
  </w:num>
  <w:num w:numId="13">
    <w:abstractNumId w:val="15"/>
  </w:num>
  <w:num w:numId="14">
    <w:abstractNumId w:val="11"/>
  </w:num>
  <w:num w:numId="15">
    <w:abstractNumId w:val="4"/>
    <w:lvlOverride w:ilvl="0">
      <w:startOverride w:val="1"/>
    </w:lvlOverride>
    <w:lvlOverride w:ilvl="1">
      <w:startOverride w:val="1"/>
    </w:lvlOverride>
    <w:lvlOverride w:ilvl="2">
      <w:startOverride w:val="17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  <w:lvlOverride w:ilvl="0">
      <w:startOverride w:val="1"/>
    </w:lvlOverride>
    <w:lvlOverride w:ilvl="1">
      <w:startOverride w:val="1"/>
    </w:lvlOverride>
    <w:lvlOverride w:ilvl="2">
      <w:startOverride w:val="2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  <w:lvlOverride w:ilvl="0">
      <w:startOverride w:val="1"/>
    </w:lvlOverride>
    <w:lvlOverride w:ilvl="1">
      <w:startOverride w:val="1"/>
    </w:lvlOverride>
    <w:lvlOverride w:ilvl="2">
      <w:startOverride w:val="27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  <w:lvlOverride w:ilvl="0">
      <w:startOverride w:val="1"/>
    </w:lvlOverride>
    <w:lvlOverride w:ilvl="1">
      <w:startOverride w:val="1"/>
    </w:lvlOverride>
    <w:lvlOverride w:ilvl="2">
      <w:startOverride w:val="3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3"/>
  </w:num>
  <w:num w:numId="20">
    <w:abstractNumId w:val="22"/>
  </w:num>
  <w:num w:numId="21">
    <w:abstractNumId w:val="21"/>
  </w:num>
  <w:num w:numId="22">
    <w:abstractNumId w:val="17"/>
  </w:num>
  <w:num w:numId="23">
    <w:abstractNumId w:val="19"/>
  </w:num>
  <w:num w:numId="2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95CE9"/>
    <w:rsid w:val="00000027"/>
    <w:rsid w:val="000004C7"/>
    <w:rsid w:val="00003284"/>
    <w:rsid w:val="00003E9F"/>
    <w:rsid w:val="00005E70"/>
    <w:rsid w:val="00006244"/>
    <w:rsid w:val="00011790"/>
    <w:rsid w:val="00020732"/>
    <w:rsid w:val="0002530F"/>
    <w:rsid w:val="00026CD9"/>
    <w:rsid w:val="00031053"/>
    <w:rsid w:val="0003215E"/>
    <w:rsid w:val="0003245E"/>
    <w:rsid w:val="00041131"/>
    <w:rsid w:val="00044814"/>
    <w:rsid w:val="00047082"/>
    <w:rsid w:val="000502E4"/>
    <w:rsid w:val="00052B64"/>
    <w:rsid w:val="00052EB7"/>
    <w:rsid w:val="0005475E"/>
    <w:rsid w:val="00055628"/>
    <w:rsid w:val="000559D1"/>
    <w:rsid w:val="00062C5A"/>
    <w:rsid w:val="00063B2C"/>
    <w:rsid w:val="00065F3D"/>
    <w:rsid w:val="00067972"/>
    <w:rsid w:val="00072B43"/>
    <w:rsid w:val="00073BB1"/>
    <w:rsid w:val="00073F56"/>
    <w:rsid w:val="00074233"/>
    <w:rsid w:val="00075FF4"/>
    <w:rsid w:val="000774A6"/>
    <w:rsid w:val="000801BC"/>
    <w:rsid w:val="000815D0"/>
    <w:rsid w:val="0008177B"/>
    <w:rsid w:val="000832D0"/>
    <w:rsid w:val="00083387"/>
    <w:rsid w:val="00083554"/>
    <w:rsid w:val="0008636C"/>
    <w:rsid w:val="00087C4F"/>
    <w:rsid w:val="00092615"/>
    <w:rsid w:val="00093143"/>
    <w:rsid w:val="00094AC9"/>
    <w:rsid w:val="000C0512"/>
    <w:rsid w:val="000C7927"/>
    <w:rsid w:val="000D2081"/>
    <w:rsid w:val="000D4428"/>
    <w:rsid w:val="000D495D"/>
    <w:rsid w:val="000D5DE7"/>
    <w:rsid w:val="000D655B"/>
    <w:rsid w:val="000D797C"/>
    <w:rsid w:val="000E021F"/>
    <w:rsid w:val="000F2599"/>
    <w:rsid w:val="000F351D"/>
    <w:rsid w:val="000F43E9"/>
    <w:rsid w:val="00103685"/>
    <w:rsid w:val="00104A5B"/>
    <w:rsid w:val="0011238D"/>
    <w:rsid w:val="00112ED8"/>
    <w:rsid w:val="0011655C"/>
    <w:rsid w:val="00116736"/>
    <w:rsid w:val="00117D00"/>
    <w:rsid w:val="00121366"/>
    <w:rsid w:val="00122086"/>
    <w:rsid w:val="00123252"/>
    <w:rsid w:val="00123F52"/>
    <w:rsid w:val="00130939"/>
    <w:rsid w:val="001358EF"/>
    <w:rsid w:val="00141309"/>
    <w:rsid w:val="00143A9F"/>
    <w:rsid w:val="001447AB"/>
    <w:rsid w:val="00145CE4"/>
    <w:rsid w:val="00156213"/>
    <w:rsid w:val="001562ED"/>
    <w:rsid w:val="00156744"/>
    <w:rsid w:val="0016162C"/>
    <w:rsid w:val="00161DE8"/>
    <w:rsid w:val="0016385C"/>
    <w:rsid w:val="00165DCC"/>
    <w:rsid w:val="001670B9"/>
    <w:rsid w:val="0017095A"/>
    <w:rsid w:val="001720BC"/>
    <w:rsid w:val="001741C2"/>
    <w:rsid w:val="00176D38"/>
    <w:rsid w:val="00176D4E"/>
    <w:rsid w:val="00182427"/>
    <w:rsid w:val="001838E1"/>
    <w:rsid w:val="00185F2C"/>
    <w:rsid w:val="00187B98"/>
    <w:rsid w:val="0019335A"/>
    <w:rsid w:val="001A09FE"/>
    <w:rsid w:val="001A321D"/>
    <w:rsid w:val="001A4FF9"/>
    <w:rsid w:val="001A55B0"/>
    <w:rsid w:val="001A5C35"/>
    <w:rsid w:val="001A6D36"/>
    <w:rsid w:val="001B0723"/>
    <w:rsid w:val="001B1F47"/>
    <w:rsid w:val="001C36BF"/>
    <w:rsid w:val="001C4F90"/>
    <w:rsid w:val="001D58A3"/>
    <w:rsid w:val="001D69FC"/>
    <w:rsid w:val="001E5B11"/>
    <w:rsid w:val="001E6404"/>
    <w:rsid w:val="001F07B4"/>
    <w:rsid w:val="001F3C6B"/>
    <w:rsid w:val="002045B9"/>
    <w:rsid w:val="00213EA3"/>
    <w:rsid w:val="0021659D"/>
    <w:rsid w:val="002255FA"/>
    <w:rsid w:val="00226D25"/>
    <w:rsid w:val="002278E6"/>
    <w:rsid w:val="00230AAB"/>
    <w:rsid w:val="00236B7D"/>
    <w:rsid w:val="00236F3F"/>
    <w:rsid w:val="00237004"/>
    <w:rsid w:val="0023738B"/>
    <w:rsid w:val="0023738C"/>
    <w:rsid w:val="00241DBD"/>
    <w:rsid w:val="00243171"/>
    <w:rsid w:val="002448E8"/>
    <w:rsid w:val="00245B7C"/>
    <w:rsid w:val="002515D5"/>
    <w:rsid w:val="00253C8D"/>
    <w:rsid w:val="0025550A"/>
    <w:rsid w:val="00260B71"/>
    <w:rsid w:val="002615F6"/>
    <w:rsid w:val="00261CFE"/>
    <w:rsid w:val="00264C70"/>
    <w:rsid w:val="00266DD2"/>
    <w:rsid w:val="002677F4"/>
    <w:rsid w:val="0027119B"/>
    <w:rsid w:val="00272EE0"/>
    <w:rsid w:val="0027447D"/>
    <w:rsid w:val="00276D6A"/>
    <w:rsid w:val="002872EE"/>
    <w:rsid w:val="002903DE"/>
    <w:rsid w:val="00292FFC"/>
    <w:rsid w:val="00293E5C"/>
    <w:rsid w:val="00295B6C"/>
    <w:rsid w:val="002A0DD2"/>
    <w:rsid w:val="002A17EA"/>
    <w:rsid w:val="002A2A0F"/>
    <w:rsid w:val="002A76B3"/>
    <w:rsid w:val="002B2352"/>
    <w:rsid w:val="002C0417"/>
    <w:rsid w:val="002D0049"/>
    <w:rsid w:val="002D1451"/>
    <w:rsid w:val="002D30C1"/>
    <w:rsid w:val="002D3FF4"/>
    <w:rsid w:val="002E1B22"/>
    <w:rsid w:val="002E3059"/>
    <w:rsid w:val="002E72BA"/>
    <w:rsid w:val="002F31D4"/>
    <w:rsid w:val="002F43EC"/>
    <w:rsid w:val="002F4D68"/>
    <w:rsid w:val="002F4F6D"/>
    <w:rsid w:val="002F5BC2"/>
    <w:rsid w:val="002F7AFC"/>
    <w:rsid w:val="0030053F"/>
    <w:rsid w:val="00310BFB"/>
    <w:rsid w:val="00320562"/>
    <w:rsid w:val="0032272E"/>
    <w:rsid w:val="003246A2"/>
    <w:rsid w:val="00325E2C"/>
    <w:rsid w:val="0032704F"/>
    <w:rsid w:val="00332BA7"/>
    <w:rsid w:val="003344F7"/>
    <w:rsid w:val="00334BDB"/>
    <w:rsid w:val="003370C9"/>
    <w:rsid w:val="003515F4"/>
    <w:rsid w:val="00352AF2"/>
    <w:rsid w:val="003556DA"/>
    <w:rsid w:val="003614D1"/>
    <w:rsid w:val="0036345D"/>
    <w:rsid w:val="00365B5D"/>
    <w:rsid w:val="003663ED"/>
    <w:rsid w:val="00381811"/>
    <w:rsid w:val="00382E93"/>
    <w:rsid w:val="00387125"/>
    <w:rsid w:val="00390164"/>
    <w:rsid w:val="00390895"/>
    <w:rsid w:val="00392B9B"/>
    <w:rsid w:val="00396914"/>
    <w:rsid w:val="003973DE"/>
    <w:rsid w:val="003A152C"/>
    <w:rsid w:val="003A19C8"/>
    <w:rsid w:val="003B50DC"/>
    <w:rsid w:val="003C11B8"/>
    <w:rsid w:val="003C621C"/>
    <w:rsid w:val="003C7536"/>
    <w:rsid w:val="003D26C2"/>
    <w:rsid w:val="003D2826"/>
    <w:rsid w:val="003D2DF6"/>
    <w:rsid w:val="003D3D7D"/>
    <w:rsid w:val="003E0913"/>
    <w:rsid w:val="003E36C3"/>
    <w:rsid w:val="003E57F8"/>
    <w:rsid w:val="003F18CB"/>
    <w:rsid w:val="003F20F7"/>
    <w:rsid w:val="003F4F1E"/>
    <w:rsid w:val="00400EA6"/>
    <w:rsid w:val="00402D51"/>
    <w:rsid w:val="00405230"/>
    <w:rsid w:val="004058C6"/>
    <w:rsid w:val="0041246D"/>
    <w:rsid w:val="00412ACB"/>
    <w:rsid w:val="00414D31"/>
    <w:rsid w:val="00415A6B"/>
    <w:rsid w:val="00417805"/>
    <w:rsid w:val="004202BE"/>
    <w:rsid w:val="0042106B"/>
    <w:rsid w:val="00423B39"/>
    <w:rsid w:val="00425C55"/>
    <w:rsid w:val="00430C8F"/>
    <w:rsid w:val="00432232"/>
    <w:rsid w:val="00437B03"/>
    <w:rsid w:val="004406DD"/>
    <w:rsid w:val="00443930"/>
    <w:rsid w:val="00443C01"/>
    <w:rsid w:val="00445EE6"/>
    <w:rsid w:val="0045479C"/>
    <w:rsid w:val="00454BCB"/>
    <w:rsid w:val="004559E2"/>
    <w:rsid w:val="00460937"/>
    <w:rsid w:val="00462289"/>
    <w:rsid w:val="004640A0"/>
    <w:rsid w:val="00464AB1"/>
    <w:rsid w:val="00473710"/>
    <w:rsid w:val="00473BFD"/>
    <w:rsid w:val="00474E56"/>
    <w:rsid w:val="0047680B"/>
    <w:rsid w:val="0048282A"/>
    <w:rsid w:val="004833A7"/>
    <w:rsid w:val="004839C0"/>
    <w:rsid w:val="00483E16"/>
    <w:rsid w:val="00484324"/>
    <w:rsid w:val="00485B79"/>
    <w:rsid w:val="004904B9"/>
    <w:rsid w:val="0049253D"/>
    <w:rsid w:val="00496F13"/>
    <w:rsid w:val="004A569B"/>
    <w:rsid w:val="004B6045"/>
    <w:rsid w:val="004C423C"/>
    <w:rsid w:val="004C4B38"/>
    <w:rsid w:val="004C7805"/>
    <w:rsid w:val="004D43F7"/>
    <w:rsid w:val="004D60C5"/>
    <w:rsid w:val="004E1D01"/>
    <w:rsid w:val="004E55F5"/>
    <w:rsid w:val="004E7F40"/>
    <w:rsid w:val="004F0F4A"/>
    <w:rsid w:val="004F53F7"/>
    <w:rsid w:val="004F58BA"/>
    <w:rsid w:val="00501BEA"/>
    <w:rsid w:val="005031B3"/>
    <w:rsid w:val="00504F41"/>
    <w:rsid w:val="00507C0B"/>
    <w:rsid w:val="00512BCE"/>
    <w:rsid w:val="00523DB6"/>
    <w:rsid w:val="00525843"/>
    <w:rsid w:val="00526DF4"/>
    <w:rsid w:val="0053162D"/>
    <w:rsid w:val="0054226C"/>
    <w:rsid w:val="00547C7C"/>
    <w:rsid w:val="00550EAF"/>
    <w:rsid w:val="005526C7"/>
    <w:rsid w:val="0055599A"/>
    <w:rsid w:val="00555D77"/>
    <w:rsid w:val="0055632A"/>
    <w:rsid w:val="00560165"/>
    <w:rsid w:val="0056075E"/>
    <w:rsid w:val="00570664"/>
    <w:rsid w:val="00570682"/>
    <w:rsid w:val="00572FB4"/>
    <w:rsid w:val="00580113"/>
    <w:rsid w:val="0058267D"/>
    <w:rsid w:val="0059576C"/>
    <w:rsid w:val="005A4012"/>
    <w:rsid w:val="005B0A7D"/>
    <w:rsid w:val="005B11DD"/>
    <w:rsid w:val="005B76CE"/>
    <w:rsid w:val="005C0E66"/>
    <w:rsid w:val="005C5304"/>
    <w:rsid w:val="005D3691"/>
    <w:rsid w:val="005D42AE"/>
    <w:rsid w:val="005D5A8F"/>
    <w:rsid w:val="005E64D3"/>
    <w:rsid w:val="005E6C8A"/>
    <w:rsid w:val="005F0AA4"/>
    <w:rsid w:val="005F2ED1"/>
    <w:rsid w:val="005F35BF"/>
    <w:rsid w:val="005F5A50"/>
    <w:rsid w:val="00604DBF"/>
    <w:rsid w:val="006059CF"/>
    <w:rsid w:val="00606AAC"/>
    <w:rsid w:val="00613547"/>
    <w:rsid w:val="00614F87"/>
    <w:rsid w:val="006161D8"/>
    <w:rsid w:val="00617FCA"/>
    <w:rsid w:val="00626037"/>
    <w:rsid w:val="00633847"/>
    <w:rsid w:val="0063525F"/>
    <w:rsid w:val="006400B6"/>
    <w:rsid w:val="006502EA"/>
    <w:rsid w:val="006504F6"/>
    <w:rsid w:val="00650D89"/>
    <w:rsid w:val="006517C9"/>
    <w:rsid w:val="006529DD"/>
    <w:rsid w:val="00654949"/>
    <w:rsid w:val="00665FB9"/>
    <w:rsid w:val="00667F23"/>
    <w:rsid w:val="00675C57"/>
    <w:rsid w:val="00684AA2"/>
    <w:rsid w:val="006866E0"/>
    <w:rsid w:val="00686AE6"/>
    <w:rsid w:val="0069026B"/>
    <w:rsid w:val="0069297B"/>
    <w:rsid w:val="00696BE8"/>
    <w:rsid w:val="006A28C2"/>
    <w:rsid w:val="006A3A93"/>
    <w:rsid w:val="006A41D6"/>
    <w:rsid w:val="006A7914"/>
    <w:rsid w:val="006A7A40"/>
    <w:rsid w:val="006B28FE"/>
    <w:rsid w:val="006B2F4E"/>
    <w:rsid w:val="006B731F"/>
    <w:rsid w:val="006B794B"/>
    <w:rsid w:val="006C1558"/>
    <w:rsid w:val="006C62A1"/>
    <w:rsid w:val="006D4F2B"/>
    <w:rsid w:val="006D6E76"/>
    <w:rsid w:val="006E07A9"/>
    <w:rsid w:val="006E252E"/>
    <w:rsid w:val="006E2C06"/>
    <w:rsid w:val="006E3EF2"/>
    <w:rsid w:val="006E3F43"/>
    <w:rsid w:val="006E4F8E"/>
    <w:rsid w:val="006E69F3"/>
    <w:rsid w:val="006F6053"/>
    <w:rsid w:val="006F66E6"/>
    <w:rsid w:val="007003DE"/>
    <w:rsid w:val="00707122"/>
    <w:rsid w:val="007073C2"/>
    <w:rsid w:val="00707C17"/>
    <w:rsid w:val="0071266C"/>
    <w:rsid w:val="00714421"/>
    <w:rsid w:val="00715DED"/>
    <w:rsid w:val="00717828"/>
    <w:rsid w:val="00720111"/>
    <w:rsid w:val="00720E1A"/>
    <w:rsid w:val="0072371C"/>
    <w:rsid w:val="00724DE3"/>
    <w:rsid w:val="007252D4"/>
    <w:rsid w:val="0072575E"/>
    <w:rsid w:val="00726486"/>
    <w:rsid w:val="00731559"/>
    <w:rsid w:val="00732535"/>
    <w:rsid w:val="007328F2"/>
    <w:rsid w:val="00736C62"/>
    <w:rsid w:val="0074387F"/>
    <w:rsid w:val="007459A6"/>
    <w:rsid w:val="00745C3A"/>
    <w:rsid w:val="00750BF4"/>
    <w:rsid w:val="00750D3E"/>
    <w:rsid w:val="00763CF8"/>
    <w:rsid w:val="007706E1"/>
    <w:rsid w:val="0077287D"/>
    <w:rsid w:val="00780193"/>
    <w:rsid w:val="00781D1F"/>
    <w:rsid w:val="00792E25"/>
    <w:rsid w:val="00793CCE"/>
    <w:rsid w:val="00795CE9"/>
    <w:rsid w:val="00796DDE"/>
    <w:rsid w:val="007978D0"/>
    <w:rsid w:val="007A0CAE"/>
    <w:rsid w:val="007A2A91"/>
    <w:rsid w:val="007A2F4F"/>
    <w:rsid w:val="007A591F"/>
    <w:rsid w:val="007B0683"/>
    <w:rsid w:val="007B191A"/>
    <w:rsid w:val="007C5ECC"/>
    <w:rsid w:val="007D14F6"/>
    <w:rsid w:val="007D390E"/>
    <w:rsid w:val="007D70C3"/>
    <w:rsid w:val="007D7707"/>
    <w:rsid w:val="007E2F80"/>
    <w:rsid w:val="007F2B25"/>
    <w:rsid w:val="007F3BBA"/>
    <w:rsid w:val="008011FE"/>
    <w:rsid w:val="0080318C"/>
    <w:rsid w:val="008031EA"/>
    <w:rsid w:val="00805526"/>
    <w:rsid w:val="0080589B"/>
    <w:rsid w:val="00810D61"/>
    <w:rsid w:val="0081611D"/>
    <w:rsid w:val="008161E2"/>
    <w:rsid w:val="00830ACB"/>
    <w:rsid w:val="00831A16"/>
    <w:rsid w:val="00831E29"/>
    <w:rsid w:val="00834810"/>
    <w:rsid w:val="00840B9A"/>
    <w:rsid w:val="0084123A"/>
    <w:rsid w:val="0084417B"/>
    <w:rsid w:val="00845B7D"/>
    <w:rsid w:val="00845DFC"/>
    <w:rsid w:val="00847ADF"/>
    <w:rsid w:val="00865E77"/>
    <w:rsid w:val="00865EA5"/>
    <w:rsid w:val="00865EF7"/>
    <w:rsid w:val="008707C1"/>
    <w:rsid w:val="00871599"/>
    <w:rsid w:val="008737BE"/>
    <w:rsid w:val="008810E7"/>
    <w:rsid w:val="00881BAC"/>
    <w:rsid w:val="00886FF1"/>
    <w:rsid w:val="00887514"/>
    <w:rsid w:val="0089151F"/>
    <w:rsid w:val="008A25BA"/>
    <w:rsid w:val="008A2C94"/>
    <w:rsid w:val="008A306E"/>
    <w:rsid w:val="008A4E5C"/>
    <w:rsid w:val="008A71FF"/>
    <w:rsid w:val="008B2AAD"/>
    <w:rsid w:val="008B39D5"/>
    <w:rsid w:val="008B5BD4"/>
    <w:rsid w:val="008B6E74"/>
    <w:rsid w:val="008C02E7"/>
    <w:rsid w:val="008C0CD5"/>
    <w:rsid w:val="008C3394"/>
    <w:rsid w:val="008C3637"/>
    <w:rsid w:val="008C5202"/>
    <w:rsid w:val="008C5DC7"/>
    <w:rsid w:val="008C78A9"/>
    <w:rsid w:val="008C7D63"/>
    <w:rsid w:val="008D17A8"/>
    <w:rsid w:val="008D322A"/>
    <w:rsid w:val="008D6C62"/>
    <w:rsid w:val="008F2498"/>
    <w:rsid w:val="008F72F3"/>
    <w:rsid w:val="009007CE"/>
    <w:rsid w:val="00901068"/>
    <w:rsid w:val="00905F5A"/>
    <w:rsid w:val="00905F68"/>
    <w:rsid w:val="0090643F"/>
    <w:rsid w:val="00912381"/>
    <w:rsid w:val="00916189"/>
    <w:rsid w:val="00916323"/>
    <w:rsid w:val="009208ED"/>
    <w:rsid w:val="00932EB2"/>
    <w:rsid w:val="00937E7C"/>
    <w:rsid w:val="00945D65"/>
    <w:rsid w:val="00946770"/>
    <w:rsid w:val="009530DA"/>
    <w:rsid w:val="00953FBD"/>
    <w:rsid w:val="00954F8C"/>
    <w:rsid w:val="009550A9"/>
    <w:rsid w:val="009551DF"/>
    <w:rsid w:val="00955A7F"/>
    <w:rsid w:val="00960DF8"/>
    <w:rsid w:val="009630D7"/>
    <w:rsid w:val="0096414A"/>
    <w:rsid w:val="009647C4"/>
    <w:rsid w:val="0096666B"/>
    <w:rsid w:val="009668A2"/>
    <w:rsid w:val="00976A14"/>
    <w:rsid w:val="009806FD"/>
    <w:rsid w:val="00980DED"/>
    <w:rsid w:val="0098277D"/>
    <w:rsid w:val="00982B92"/>
    <w:rsid w:val="00984B89"/>
    <w:rsid w:val="009859B8"/>
    <w:rsid w:val="0099379C"/>
    <w:rsid w:val="00996F55"/>
    <w:rsid w:val="009A215E"/>
    <w:rsid w:val="009A2C70"/>
    <w:rsid w:val="009A3AFA"/>
    <w:rsid w:val="009B0B4A"/>
    <w:rsid w:val="009B462F"/>
    <w:rsid w:val="009B572E"/>
    <w:rsid w:val="009B5D4F"/>
    <w:rsid w:val="009C17A7"/>
    <w:rsid w:val="009C677C"/>
    <w:rsid w:val="009C743D"/>
    <w:rsid w:val="009D1469"/>
    <w:rsid w:val="009D6607"/>
    <w:rsid w:val="009E2F86"/>
    <w:rsid w:val="009E3377"/>
    <w:rsid w:val="009E5119"/>
    <w:rsid w:val="009E62F1"/>
    <w:rsid w:val="009F00D2"/>
    <w:rsid w:val="009F09D3"/>
    <w:rsid w:val="009F0DE1"/>
    <w:rsid w:val="009F5657"/>
    <w:rsid w:val="00A011CD"/>
    <w:rsid w:val="00A02F85"/>
    <w:rsid w:val="00A04E0C"/>
    <w:rsid w:val="00A0516A"/>
    <w:rsid w:val="00A0742A"/>
    <w:rsid w:val="00A1041A"/>
    <w:rsid w:val="00A11430"/>
    <w:rsid w:val="00A1183F"/>
    <w:rsid w:val="00A14085"/>
    <w:rsid w:val="00A14238"/>
    <w:rsid w:val="00A17396"/>
    <w:rsid w:val="00A17B09"/>
    <w:rsid w:val="00A207C8"/>
    <w:rsid w:val="00A25CA9"/>
    <w:rsid w:val="00A2784D"/>
    <w:rsid w:val="00A32F24"/>
    <w:rsid w:val="00A36488"/>
    <w:rsid w:val="00A40433"/>
    <w:rsid w:val="00A50202"/>
    <w:rsid w:val="00A520C3"/>
    <w:rsid w:val="00A54918"/>
    <w:rsid w:val="00A549B7"/>
    <w:rsid w:val="00A55E8E"/>
    <w:rsid w:val="00A63284"/>
    <w:rsid w:val="00A71EB9"/>
    <w:rsid w:val="00A82F39"/>
    <w:rsid w:val="00A83F37"/>
    <w:rsid w:val="00A84B14"/>
    <w:rsid w:val="00A86040"/>
    <w:rsid w:val="00A9532D"/>
    <w:rsid w:val="00A95E84"/>
    <w:rsid w:val="00AA46DB"/>
    <w:rsid w:val="00AA4CA2"/>
    <w:rsid w:val="00AA768C"/>
    <w:rsid w:val="00AB2075"/>
    <w:rsid w:val="00AB3F6D"/>
    <w:rsid w:val="00AB417D"/>
    <w:rsid w:val="00AC3987"/>
    <w:rsid w:val="00AC3FD4"/>
    <w:rsid w:val="00AE1EAB"/>
    <w:rsid w:val="00AE29DB"/>
    <w:rsid w:val="00AE46EF"/>
    <w:rsid w:val="00AE5322"/>
    <w:rsid w:val="00AE5A97"/>
    <w:rsid w:val="00AE7488"/>
    <w:rsid w:val="00AF1248"/>
    <w:rsid w:val="00AF350E"/>
    <w:rsid w:val="00AF7F9E"/>
    <w:rsid w:val="00B02CCE"/>
    <w:rsid w:val="00B0319A"/>
    <w:rsid w:val="00B05D81"/>
    <w:rsid w:val="00B06A9B"/>
    <w:rsid w:val="00B0714E"/>
    <w:rsid w:val="00B13629"/>
    <w:rsid w:val="00B14E0C"/>
    <w:rsid w:val="00B2241F"/>
    <w:rsid w:val="00B25F09"/>
    <w:rsid w:val="00B32273"/>
    <w:rsid w:val="00B33840"/>
    <w:rsid w:val="00B35BDD"/>
    <w:rsid w:val="00B363B8"/>
    <w:rsid w:val="00B363E3"/>
    <w:rsid w:val="00B3736C"/>
    <w:rsid w:val="00B40196"/>
    <w:rsid w:val="00B44C11"/>
    <w:rsid w:val="00B47687"/>
    <w:rsid w:val="00B520FC"/>
    <w:rsid w:val="00B60075"/>
    <w:rsid w:val="00B62A18"/>
    <w:rsid w:val="00B6648F"/>
    <w:rsid w:val="00B75065"/>
    <w:rsid w:val="00B75444"/>
    <w:rsid w:val="00B77A37"/>
    <w:rsid w:val="00B8564E"/>
    <w:rsid w:val="00B90AE2"/>
    <w:rsid w:val="00B94BFB"/>
    <w:rsid w:val="00B95961"/>
    <w:rsid w:val="00BA1906"/>
    <w:rsid w:val="00BA2AA8"/>
    <w:rsid w:val="00BA3A77"/>
    <w:rsid w:val="00BA556C"/>
    <w:rsid w:val="00BB424D"/>
    <w:rsid w:val="00BC7D60"/>
    <w:rsid w:val="00BE3D0F"/>
    <w:rsid w:val="00BE7B0C"/>
    <w:rsid w:val="00BF6CD0"/>
    <w:rsid w:val="00C06438"/>
    <w:rsid w:val="00C07B4E"/>
    <w:rsid w:val="00C13B60"/>
    <w:rsid w:val="00C16948"/>
    <w:rsid w:val="00C31333"/>
    <w:rsid w:val="00C31375"/>
    <w:rsid w:val="00C32BB9"/>
    <w:rsid w:val="00C35761"/>
    <w:rsid w:val="00C42327"/>
    <w:rsid w:val="00C4241A"/>
    <w:rsid w:val="00C46E42"/>
    <w:rsid w:val="00C50E6F"/>
    <w:rsid w:val="00C5396C"/>
    <w:rsid w:val="00C554B6"/>
    <w:rsid w:val="00C600CC"/>
    <w:rsid w:val="00C631EC"/>
    <w:rsid w:val="00C6359B"/>
    <w:rsid w:val="00C64212"/>
    <w:rsid w:val="00C75F4F"/>
    <w:rsid w:val="00C80C68"/>
    <w:rsid w:val="00C94E9D"/>
    <w:rsid w:val="00CA0CCF"/>
    <w:rsid w:val="00CA4F36"/>
    <w:rsid w:val="00CA7407"/>
    <w:rsid w:val="00CB2BD7"/>
    <w:rsid w:val="00CB2F82"/>
    <w:rsid w:val="00CB38C6"/>
    <w:rsid w:val="00CB7084"/>
    <w:rsid w:val="00CB7342"/>
    <w:rsid w:val="00CC41C8"/>
    <w:rsid w:val="00CD04F8"/>
    <w:rsid w:val="00CD2FFF"/>
    <w:rsid w:val="00CE104E"/>
    <w:rsid w:val="00CE1706"/>
    <w:rsid w:val="00CE281E"/>
    <w:rsid w:val="00CE33E6"/>
    <w:rsid w:val="00CF21DE"/>
    <w:rsid w:val="00CF3E2E"/>
    <w:rsid w:val="00CF4CB5"/>
    <w:rsid w:val="00CF54DC"/>
    <w:rsid w:val="00CF5C1B"/>
    <w:rsid w:val="00D0167A"/>
    <w:rsid w:val="00D018C7"/>
    <w:rsid w:val="00D02AFA"/>
    <w:rsid w:val="00D0557E"/>
    <w:rsid w:val="00D05609"/>
    <w:rsid w:val="00D05B92"/>
    <w:rsid w:val="00D07DB9"/>
    <w:rsid w:val="00D10801"/>
    <w:rsid w:val="00D11AD3"/>
    <w:rsid w:val="00D126E6"/>
    <w:rsid w:val="00D13B73"/>
    <w:rsid w:val="00D13C8C"/>
    <w:rsid w:val="00D17D6C"/>
    <w:rsid w:val="00D22DD3"/>
    <w:rsid w:val="00D23D30"/>
    <w:rsid w:val="00D265A3"/>
    <w:rsid w:val="00D2797B"/>
    <w:rsid w:val="00D31FF7"/>
    <w:rsid w:val="00D3412D"/>
    <w:rsid w:val="00D40824"/>
    <w:rsid w:val="00D41C01"/>
    <w:rsid w:val="00D43C2B"/>
    <w:rsid w:val="00D50454"/>
    <w:rsid w:val="00D521F2"/>
    <w:rsid w:val="00D57298"/>
    <w:rsid w:val="00D61974"/>
    <w:rsid w:val="00D718E3"/>
    <w:rsid w:val="00D77918"/>
    <w:rsid w:val="00D805BA"/>
    <w:rsid w:val="00D84938"/>
    <w:rsid w:val="00D851D6"/>
    <w:rsid w:val="00D87876"/>
    <w:rsid w:val="00D92F5F"/>
    <w:rsid w:val="00D95E0D"/>
    <w:rsid w:val="00D96F9D"/>
    <w:rsid w:val="00D9719F"/>
    <w:rsid w:val="00DB3589"/>
    <w:rsid w:val="00DB4619"/>
    <w:rsid w:val="00DB46C6"/>
    <w:rsid w:val="00DB681B"/>
    <w:rsid w:val="00DB77F0"/>
    <w:rsid w:val="00DD11CD"/>
    <w:rsid w:val="00DD1982"/>
    <w:rsid w:val="00DE52D0"/>
    <w:rsid w:val="00DE62D5"/>
    <w:rsid w:val="00DF112A"/>
    <w:rsid w:val="00DF26CA"/>
    <w:rsid w:val="00DF2FF0"/>
    <w:rsid w:val="00E00231"/>
    <w:rsid w:val="00E01003"/>
    <w:rsid w:val="00E02541"/>
    <w:rsid w:val="00E0791B"/>
    <w:rsid w:val="00E134EA"/>
    <w:rsid w:val="00E15475"/>
    <w:rsid w:val="00E16AE7"/>
    <w:rsid w:val="00E21C0B"/>
    <w:rsid w:val="00E27C22"/>
    <w:rsid w:val="00E33FB3"/>
    <w:rsid w:val="00E35F20"/>
    <w:rsid w:val="00E4061F"/>
    <w:rsid w:val="00E4065A"/>
    <w:rsid w:val="00E473EC"/>
    <w:rsid w:val="00E52D8E"/>
    <w:rsid w:val="00E55913"/>
    <w:rsid w:val="00E60859"/>
    <w:rsid w:val="00E629AA"/>
    <w:rsid w:val="00E646DB"/>
    <w:rsid w:val="00E66538"/>
    <w:rsid w:val="00E72604"/>
    <w:rsid w:val="00E73B93"/>
    <w:rsid w:val="00E7531C"/>
    <w:rsid w:val="00E95618"/>
    <w:rsid w:val="00E9764D"/>
    <w:rsid w:val="00EA3C81"/>
    <w:rsid w:val="00EA58EB"/>
    <w:rsid w:val="00EB0362"/>
    <w:rsid w:val="00EB0708"/>
    <w:rsid w:val="00EB10D1"/>
    <w:rsid w:val="00EB4C0B"/>
    <w:rsid w:val="00EC071A"/>
    <w:rsid w:val="00EC13AE"/>
    <w:rsid w:val="00EC3CF8"/>
    <w:rsid w:val="00EC5B52"/>
    <w:rsid w:val="00ED4B07"/>
    <w:rsid w:val="00ED5327"/>
    <w:rsid w:val="00EE0183"/>
    <w:rsid w:val="00EE0E32"/>
    <w:rsid w:val="00EE1BAF"/>
    <w:rsid w:val="00EE7D03"/>
    <w:rsid w:val="00EE7D0B"/>
    <w:rsid w:val="00EF51A5"/>
    <w:rsid w:val="00EF78B5"/>
    <w:rsid w:val="00F058A0"/>
    <w:rsid w:val="00F0644E"/>
    <w:rsid w:val="00F07008"/>
    <w:rsid w:val="00F07039"/>
    <w:rsid w:val="00F120A0"/>
    <w:rsid w:val="00F14CB3"/>
    <w:rsid w:val="00F155CD"/>
    <w:rsid w:val="00F179D1"/>
    <w:rsid w:val="00F2303E"/>
    <w:rsid w:val="00F2308A"/>
    <w:rsid w:val="00F248D0"/>
    <w:rsid w:val="00F267B0"/>
    <w:rsid w:val="00F27234"/>
    <w:rsid w:val="00F40694"/>
    <w:rsid w:val="00F40D74"/>
    <w:rsid w:val="00F45878"/>
    <w:rsid w:val="00F600A0"/>
    <w:rsid w:val="00F62F87"/>
    <w:rsid w:val="00F679BE"/>
    <w:rsid w:val="00F74782"/>
    <w:rsid w:val="00F773EC"/>
    <w:rsid w:val="00F80673"/>
    <w:rsid w:val="00F82183"/>
    <w:rsid w:val="00F8326F"/>
    <w:rsid w:val="00F836F0"/>
    <w:rsid w:val="00F868CA"/>
    <w:rsid w:val="00F90390"/>
    <w:rsid w:val="00F908D8"/>
    <w:rsid w:val="00F92EEF"/>
    <w:rsid w:val="00F93FEE"/>
    <w:rsid w:val="00F9591F"/>
    <w:rsid w:val="00F96A91"/>
    <w:rsid w:val="00F96BEC"/>
    <w:rsid w:val="00F96FA7"/>
    <w:rsid w:val="00FB25CD"/>
    <w:rsid w:val="00FB4143"/>
    <w:rsid w:val="00FB613B"/>
    <w:rsid w:val="00FB643D"/>
    <w:rsid w:val="00FB68E2"/>
    <w:rsid w:val="00FC21ED"/>
    <w:rsid w:val="00FE21A9"/>
    <w:rsid w:val="00FE605B"/>
    <w:rsid w:val="00FF06D8"/>
    <w:rsid w:val="00FF391E"/>
    <w:rsid w:val="00FF478C"/>
    <w:rsid w:val="00FF6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DED"/>
  </w:style>
  <w:style w:type="paragraph" w:styleId="1">
    <w:name w:val="heading 1"/>
    <w:basedOn w:val="a"/>
    <w:next w:val="a"/>
    <w:link w:val="10"/>
    <w:uiPriority w:val="99"/>
    <w:qFormat/>
    <w:rsid w:val="00707122"/>
    <w:pPr>
      <w:keepNext/>
      <w:numPr>
        <w:numId w:val="7"/>
      </w:numPr>
      <w:suppressAutoHyphens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2">
    <w:name w:val="heading 2"/>
    <w:basedOn w:val="a"/>
    <w:next w:val="a"/>
    <w:link w:val="20"/>
    <w:uiPriority w:val="99"/>
    <w:qFormat/>
    <w:rsid w:val="00707122"/>
    <w:pPr>
      <w:keepNext/>
      <w:numPr>
        <w:ilvl w:val="1"/>
        <w:numId w:val="1"/>
      </w:numPr>
      <w:suppressAutoHyphens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3">
    <w:name w:val="heading 3"/>
    <w:basedOn w:val="a"/>
    <w:next w:val="a"/>
    <w:link w:val="30"/>
    <w:uiPriority w:val="99"/>
    <w:qFormat/>
    <w:rsid w:val="00707122"/>
    <w:pPr>
      <w:keepNext/>
      <w:numPr>
        <w:ilvl w:val="2"/>
        <w:numId w:val="1"/>
      </w:numPr>
      <w:suppressAutoHyphens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4">
    <w:name w:val="heading 4"/>
    <w:basedOn w:val="a"/>
    <w:next w:val="a"/>
    <w:link w:val="40"/>
    <w:uiPriority w:val="99"/>
    <w:qFormat/>
    <w:rsid w:val="00707122"/>
    <w:pPr>
      <w:keepNext/>
      <w:numPr>
        <w:ilvl w:val="3"/>
        <w:numId w:val="1"/>
      </w:numPr>
      <w:suppressAutoHyphens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95C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30AAB"/>
    <w:pPr>
      <w:ind w:left="720"/>
      <w:contextualSpacing/>
    </w:pPr>
  </w:style>
  <w:style w:type="paragraph" w:styleId="11">
    <w:name w:val="index 1"/>
    <w:basedOn w:val="a"/>
    <w:next w:val="a"/>
    <w:autoRedefine/>
    <w:uiPriority w:val="99"/>
    <w:semiHidden/>
    <w:unhideWhenUsed/>
    <w:rsid w:val="00FE605B"/>
    <w:pPr>
      <w:spacing w:after="0" w:line="240" w:lineRule="auto"/>
      <w:ind w:left="220" w:hanging="220"/>
    </w:pPr>
  </w:style>
  <w:style w:type="paragraph" w:styleId="a5">
    <w:name w:val="index heading"/>
    <w:basedOn w:val="a"/>
    <w:next w:val="11"/>
    <w:uiPriority w:val="99"/>
    <w:unhideWhenUsed/>
    <w:rsid w:val="00FE605B"/>
    <w:rPr>
      <w:rFonts w:asciiTheme="majorHAnsi" w:eastAsiaTheme="majorEastAsia" w:hAnsiTheme="majorHAnsi" w:cstheme="majorBidi"/>
      <w:b/>
      <w:bCs/>
    </w:rPr>
  </w:style>
  <w:style w:type="paragraph" w:customStyle="1" w:styleId="ConsNormal">
    <w:name w:val="ConsNormal"/>
    <w:rsid w:val="009D1469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Wingdings"/>
      <w:kern w:val="1"/>
      <w:sz w:val="20"/>
      <w:szCs w:val="20"/>
      <w:lang w:eastAsia="ar-SA"/>
    </w:rPr>
  </w:style>
  <w:style w:type="paragraph" w:styleId="a6">
    <w:name w:val="Normal (Web)"/>
    <w:basedOn w:val="a"/>
    <w:rsid w:val="009D1469"/>
    <w:pPr>
      <w:suppressAutoHyphens/>
      <w:spacing w:before="100" w:after="119" w:line="240" w:lineRule="auto"/>
    </w:pPr>
    <w:rPr>
      <w:rFonts w:ascii="Times New Roman" w:eastAsia="Times New Roman" w:hAnsi="Times New Roman" w:cs="Times New Roman"/>
      <w:kern w:val="1"/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sid w:val="00707122"/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20">
    <w:name w:val="Заголовок 2 Знак"/>
    <w:basedOn w:val="a0"/>
    <w:link w:val="2"/>
    <w:uiPriority w:val="99"/>
    <w:rsid w:val="00707122"/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30">
    <w:name w:val="Заголовок 3 Знак"/>
    <w:basedOn w:val="a0"/>
    <w:link w:val="3"/>
    <w:uiPriority w:val="99"/>
    <w:rsid w:val="00707122"/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40">
    <w:name w:val="Заголовок 4 Знак"/>
    <w:basedOn w:val="a0"/>
    <w:link w:val="4"/>
    <w:uiPriority w:val="99"/>
    <w:rsid w:val="00707122"/>
    <w:rPr>
      <w:rFonts w:ascii="Times New Roman" w:eastAsia="Times New Roman" w:hAnsi="Times New Roman" w:cs="Times New Roman"/>
      <w:sz w:val="28"/>
      <w:szCs w:val="28"/>
      <w:lang w:eastAsia="ar-SA"/>
    </w:rPr>
  </w:style>
  <w:style w:type="numbering" w:customStyle="1" w:styleId="12">
    <w:name w:val="Нет списка1"/>
    <w:next w:val="a2"/>
    <w:uiPriority w:val="99"/>
    <w:semiHidden/>
    <w:unhideWhenUsed/>
    <w:rsid w:val="00707122"/>
  </w:style>
  <w:style w:type="character" w:customStyle="1" w:styleId="WW-Absatz-Standardschriftart1">
    <w:name w:val="WW-Absatz-Standardschriftart1"/>
    <w:uiPriority w:val="99"/>
    <w:rsid w:val="00707122"/>
  </w:style>
  <w:style w:type="character" w:customStyle="1" w:styleId="41">
    <w:name w:val="Основной шрифт абзаца4"/>
    <w:uiPriority w:val="99"/>
    <w:rsid w:val="00707122"/>
  </w:style>
  <w:style w:type="character" w:customStyle="1" w:styleId="Absatz-Standardschriftart">
    <w:name w:val="Absatz-Standardschriftart"/>
    <w:uiPriority w:val="99"/>
    <w:rsid w:val="00707122"/>
  </w:style>
  <w:style w:type="character" w:customStyle="1" w:styleId="WW-Absatz-Standardschriftart">
    <w:name w:val="WW-Absatz-Standardschriftart"/>
    <w:uiPriority w:val="99"/>
    <w:rsid w:val="00707122"/>
  </w:style>
  <w:style w:type="character" w:customStyle="1" w:styleId="31">
    <w:name w:val="Основной шрифт абзаца3"/>
    <w:uiPriority w:val="99"/>
    <w:rsid w:val="00707122"/>
  </w:style>
  <w:style w:type="character" w:customStyle="1" w:styleId="WW8Num1z0">
    <w:name w:val="WW8Num1z0"/>
    <w:uiPriority w:val="99"/>
    <w:rsid w:val="00707122"/>
    <w:rPr>
      <w:rFonts w:ascii="Symbol" w:eastAsia="Times New Roman" w:hAnsi="Symbol" w:cs="Symbol"/>
    </w:rPr>
  </w:style>
  <w:style w:type="character" w:customStyle="1" w:styleId="WW8Num1z1">
    <w:name w:val="WW8Num1z1"/>
    <w:uiPriority w:val="99"/>
    <w:rsid w:val="00707122"/>
    <w:rPr>
      <w:rFonts w:ascii="Courier New" w:hAnsi="Courier New" w:cs="Courier New"/>
    </w:rPr>
  </w:style>
  <w:style w:type="character" w:customStyle="1" w:styleId="WW8Num1z2">
    <w:name w:val="WW8Num1z2"/>
    <w:uiPriority w:val="99"/>
    <w:rsid w:val="00707122"/>
    <w:rPr>
      <w:rFonts w:ascii="Wingdings" w:hAnsi="Wingdings" w:cs="Wingdings"/>
    </w:rPr>
  </w:style>
  <w:style w:type="character" w:customStyle="1" w:styleId="WW8Num1z3">
    <w:name w:val="WW8Num1z3"/>
    <w:uiPriority w:val="99"/>
    <w:rsid w:val="00707122"/>
    <w:rPr>
      <w:rFonts w:ascii="Symbol" w:hAnsi="Symbol" w:cs="Symbol"/>
    </w:rPr>
  </w:style>
  <w:style w:type="character" w:customStyle="1" w:styleId="21">
    <w:name w:val="Основной шрифт абзаца2"/>
    <w:uiPriority w:val="99"/>
    <w:rsid w:val="00707122"/>
  </w:style>
  <w:style w:type="character" w:customStyle="1" w:styleId="a7">
    <w:name w:val="Символ сноски"/>
    <w:uiPriority w:val="99"/>
    <w:rsid w:val="00707122"/>
    <w:rPr>
      <w:vertAlign w:val="superscript"/>
    </w:rPr>
  </w:style>
  <w:style w:type="character" w:styleId="a8">
    <w:name w:val="page number"/>
    <w:uiPriority w:val="99"/>
    <w:rsid w:val="00707122"/>
  </w:style>
  <w:style w:type="character" w:customStyle="1" w:styleId="13">
    <w:name w:val="Основной шрифт абзаца1"/>
    <w:uiPriority w:val="99"/>
    <w:rsid w:val="00707122"/>
  </w:style>
  <w:style w:type="character" w:styleId="a9">
    <w:name w:val="Hyperlink"/>
    <w:uiPriority w:val="99"/>
    <w:rsid w:val="00707122"/>
    <w:rPr>
      <w:color w:val="000080"/>
      <w:u w:val="single"/>
    </w:rPr>
  </w:style>
  <w:style w:type="character" w:customStyle="1" w:styleId="aa">
    <w:name w:val="Символ нумерации"/>
    <w:uiPriority w:val="99"/>
    <w:rsid w:val="00707122"/>
  </w:style>
  <w:style w:type="character" w:customStyle="1" w:styleId="ab">
    <w:name w:val="Маркеры списка"/>
    <w:uiPriority w:val="99"/>
    <w:rsid w:val="00707122"/>
    <w:rPr>
      <w:rFonts w:ascii="OpenSymbol" w:eastAsia="Times New Roman" w:hAnsi="OpenSymbol" w:cs="OpenSymbol"/>
    </w:rPr>
  </w:style>
  <w:style w:type="paragraph" w:customStyle="1" w:styleId="ac">
    <w:name w:val="Заголовок"/>
    <w:basedOn w:val="a"/>
    <w:next w:val="ad"/>
    <w:uiPriority w:val="99"/>
    <w:rsid w:val="00707122"/>
    <w:pPr>
      <w:keepNext/>
      <w:suppressAutoHyphens/>
      <w:spacing w:before="240" w:after="120" w:line="240" w:lineRule="auto"/>
    </w:pPr>
    <w:rPr>
      <w:rFonts w:ascii="Arial" w:eastAsia="SimSun" w:hAnsi="Arial" w:cs="Arial"/>
      <w:sz w:val="28"/>
      <w:szCs w:val="28"/>
      <w:lang w:eastAsia="ar-SA"/>
    </w:rPr>
  </w:style>
  <w:style w:type="paragraph" w:styleId="ad">
    <w:name w:val="Body Text"/>
    <w:basedOn w:val="a"/>
    <w:link w:val="ae"/>
    <w:uiPriority w:val="99"/>
    <w:rsid w:val="00707122"/>
    <w:pPr>
      <w:suppressAutoHyphens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e">
    <w:name w:val="Основной текст Знак"/>
    <w:basedOn w:val="a0"/>
    <w:link w:val="ad"/>
    <w:uiPriority w:val="99"/>
    <w:rsid w:val="0070712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">
    <w:name w:val="List"/>
    <w:basedOn w:val="ad"/>
    <w:uiPriority w:val="99"/>
    <w:rsid w:val="00707122"/>
  </w:style>
  <w:style w:type="paragraph" w:customStyle="1" w:styleId="32">
    <w:name w:val="Название3"/>
    <w:basedOn w:val="a"/>
    <w:uiPriority w:val="99"/>
    <w:rsid w:val="0070712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customStyle="1" w:styleId="33">
    <w:name w:val="Указатель3"/>
    <w:basedOn w:val="a"/>
    <w:uiPriority w:val="99"/>
    <w:rsid w:val="00707122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22">
    <w:name w:val="Название2"/>
    <w:basedOn w:val="a"/>
    <w:uiPriority w:val="99"/>
    <w:rsid w:val="0070712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customStyle="1" w:styleId="23">
    <w:name w:val="Указатель2"/>
    <w:basedOn w:val="a"/>
    <w:uiPriority w:val="99"/>
    <w:rsid w:val="00707122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14">
    <w:name w:val="Название1"/>
    <w:basedOn w:val="a"/>
    <w:uiPriority w:val="99"/>
    <w:rsid w:val="0070712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customStyle="1" w:styleId="15">
    <w:name w:val="Указатель1"/>
    <w:basedOn w:val="a"/>
    <w:uiPriority w:val="99"/>
    <w:rsid w:val="00707122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f0">
    <w:name w:val="Знак Знак Знак"/>
    <w:basedOn w:val="a"/>
    <w:uiPriority w:val="99"/>
    <w:rsid w:val="00707122"/>
    <w:pPr>
      <w:suppressAutoHyphens/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ar-SA"/>
    </w:rPr>
  </w:style>
  <w:style w:type="paragraph" w:styleId="af1">
    <w:name w:val="Body Text Indent"/>
    <w:basedOn w:val="a"/>
    <w:link w:val="af2"/>
    <w:uiPriority w:val="99"/>
    <w:rsid w:val="00707122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f2">
    <w:name w:val="Основной текст с отступом Знак"/>
    <w:basedOn w:val="a0"/>
    <w:link w:val="af1"/>
    <w:uiPriority w:val="99"/>
    <w:rsid w:val="0070712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210">
    <w:name w:val="Основной текст с отступом 21"/>
    <w:basedOn w:val="a"/>
    <w:uiPriority w:val="99"/>
    <w:rsid w:val="00707122"/>
    <w:pPr>
      <w:suppressAutoHyphens/>
      <w:autoSpaceDE w:val="0"/>
      <w:spacing w:after="0" w:line="240" w:lineRule="auto"/>
      <w:ind w:firstLine="539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af3">
    <w:name w:val="Balloon Text"/>
    <w:basedOn w:val="a"/>
    <w:link w:val="af4"/>
    <w:uiPriority w:val="99"/>
    <w:rsid w:val="00707122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af4">
    <w:name w:val="Текст выноски Знак"/>
    <w:basedOn w:val="a0"/>
    <w:link w:val="af3"/>
    <w:uiPriority w:val="99"/>
    <w:rsid w:val="00707122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ConsPlusCell">
    <w:name w:val="ConsPlusCell"/>
    <w:uiPriority w:val="99"/>
    <w:rsid w:val="00707122"/>
    <w:pPr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ConsPlusNonformat">
    <w:name w:val="ConsPlusNonformat"/>
    <w:uiPriority w:val="99"/>
    <w:rsid w:val="00707122"/>
    <w:pPr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af5">
    <w:name w:val="footnote text"/>
    <w:basedOn w:val="a"/>
    <w:link w:val="af6"/>
    <w:uiPriority w:val="99"/>
    <w:rsid w:val="0070712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f6">
    <w:name w:val="Текст сноски Знак"/>
    <w:basedOn w:val="a0"/>
    <w:link w:val="af5"/>
    <w:uiPriority w:val="99"/>
    <w:rsid w:val="0070712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7">
    <w:name w:val="footer"/>
    <w:basedOn w:val="a"/>
    <w:link w:val="af8"/>
    <w:uiPriority w:val="99"/>
    <w:rsid w:val="00707122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f8">
    <w:name w:val="Нижний колонтитул Знак"/>
    <w:basedOn w:val="a0"/>
    <w:link w:val="af7"/>
    <w:uiPriority w:val="99"/>
    <w:rsid w:val="0070712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9">
    <w:name w:val="header"/>
    <w:basedOn w:val="a"/>
    <w:link w:val="afa"/>
    <w:uiPriority w:val="99"/>
    <w:rsid w:val="00707122"/>
    <w:pPr>
      <w:tabs>
        <w:tab w:val="center" w:pos="4153"/>
        <w:tab w:val="right" w:pos="8306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a">
    <w:name w:val="Верхний колонтитул Знак"/>
    <w:basedOn w:val="a0"/>
    <w:link w:val="af9"/>
    <w:uiPriority w:val="99"/>
    <w:rsid w:val="0070712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b">
    <w:name w:val="Содержимое таблицы"/>
    <w:basedOn w:val="a"/>
    <w:uiPriority w:val="99"/>
    <w:rsid w:val="00707122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fc">
    <w:name w:val="Заголовок таблицы"/>
    <w:basedOn w:val="afb"/>
    <w:uiPriority w:val="99"/>
    <w:rsid w:val="00707122"/>
    <w:pPr>
      <w:jc w:val="center"/>
    </w:pPr>
    <w:rPr>
      <w:b/>
      <w:bCs/>
    </w:rPr>
  </w:style>
  <w:style w:type="paragraph" w:customStyle="1" w:styleId="afd">
    <w:name w:val="Содержимое врезки"/>
    <w:basedOn w:val="ad"/>
    <w:uiPriority w:val="99"/>
    <w:rsid w:val="00707122"/>
  </w:style>
  <w:style w:type="paragraph" w:customStyle="1" w:styleId="310">
    <w:name w:val="Основной текст с отступом 31"/>
    <w:basedOn w:val="a"/>
    <w:uiPriority w:val="99"/>
    <w:rsid w:val="00707122"/>
    <w:pPr>
      <w:suppressAutoHyphens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140">
    <w:name w:val="Обычный + 14 пт"/>
    <w:basedOn w:val="310"/>
    <w:uiPriority w:val="99"/>
    <w:rsid w:val="00707122"/>
    <w:pPr>
      <w:spacing w:line="300" w:lineRule="atLeast"/>
    </w:pPr>
  </w:style>
  <w:style w:type="character" w:customStyle="1" w:styleId="16">
    <w:name w:val="Знак примечания1"/>
    <w:uiPriority w:val="99"/>
    <w:rsid w:val="00707122"/>
    <w:rPr>
      <w:sz w:val="16"/>
      <w:szCs w:val="16"/>
    </w:rPr>
  </w:style>
  <w:style w:type="paragraph" w:customStyle="1" w:styleId="17">
    <w:name w:val="Схема документа1"/>
    <w:basedOn w:val="a"/>
    <w:uiPriority w:val="99"/>
    <w:rsid w:val="00707122"/>
    <w:pPr>
      <w:shd w:val="clear" w:color="auto" w:fill="000080"/>
      <w:suppressAutoHyphens/>
      <w:spacing w:after="0" w:line="240" w:lineRule="auto"/>
    </w:pPr>
    <w:rPr>
      <w:rFonts w:ascii="Tahoma" w:eastAsia="Times New Roman" w:hAnsi="Tahoma" w:cs="Tahoma"/>
      <w:sz w:val="24"/>
      <w:szCs w:val="24"/>
      <w:lang w:eastAsia="ar-SA"/>
    </w:rPr>
  </w:style>
  <w:style w:type="paragraph" w:customStyle="1" w:styleId="211">
    <w:name w:val="Основной текст 21"/>
    <w:basedOn w:val="a"/>
    <w:uiPriority w:val="99"/>
    <w:rsid w:val="00707122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18">
    <w:name w:val="Текст примечания1"/>
    <w:basedOn w:val="a"/>
    <w:uiPriority w:val="99"/>
    <w:rsid w:val="0070712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e">
    <w:name w:val="annotation text"/>
    <w:basedOn w:val="a"/>
    <w:link w:val="aff"/>
    <w:uiPriority w:val="99"/>
    <w:semiHidden/>
    <w:rsid w:val="0070712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70712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f0">
    <w:name w:val="annotation subject"/>
    <w:basedOn w:val="18"/>
    <w:next w:val="18"/>
    <w:link w:val="aff1"/>
    <w:uiPriority w:val="99"/>
    <w:rsid w:val="00707122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rsid w:val="00707122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19">
    <w:name w:val="toc 1"/>
    <w:basedOn w:val="a"/>
    <w:next w:val="a"/>
    <w:autoRedefine/>
    <w:uiPriority w:val="99"/>
    <w:semiHidden/>
    <w:rsid w:val="0070712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24">
    <w:name w:val="toc 2"/>
    <w:basedOn w:val="a"/>
    <w:next w:val="a"/>
    <w:autoRedefine/>
    <w:uiPriority w:val="99"/>
    <w:semiHidden/>
    <w:rsid w:val="00707122"/>
    <w:pPr>
      <w:suppressAutoHyphens/>
      <w:spacing w:after="0" w:line="240" w:lineRule="auto"/>
      <w:ind w:left="200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ff2">
    <w:name w:val="footnote reference"/>
    <w:uiPriority w:val="99"/>
    <w:semiHidden/>
    <w:rsid w:val="00707122"/>
    <w:rPr>
      <w:vertAlign w:val="superscript"/>
    </w:rPr>
  </w:style>
  <w:style w:type="numbering" w:customStyle="1" w:styleId="25">
    <w:name w:val="Нет списка2"/>
    <w:next w:val="a2"/>
    <w:uiPriority w:val="99"/>
    <w:semiHidden/>
    <w:unhideWhenUsed/>
    <w:rsid w:val="00D265A3"/>
  </w:style>
  <w:style w:type="numbering" w:customStyle="1" w:styleId="34">
    <w:name w:val="Нет списка3"/>
    <w:next w:val="a2"/>
    <w:uiPriority w:val="99"/>
    <w:semiHidden/>
    <w:unhideWhenUsed/>
    <w:rsid w:val="002D0049"/>
  </w:style>
  <w:style w:type="table" w:customStyle="1" w:styleId="1a">
    <w:name w:val="Сетка таблицы1"/>
    <w:basedOn w:val="a1"/>
    <w:next w:val="a3"/>
    <w:uiPriority w:val="59"/>
    <w:rsid w:val="002D004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3">
    <w:name w:val="No Spacing"/>
    <w:uiPriority w:val="1"/>
    <w:qFormat/>
    <w:rsid w:val="00684AA2"/>
    <w:pPr>
      <w:spacing w:after="0" w:line="240" w:lineRule="auto"/>
    </w:pPr>
  </w:style>
  <w:style w:type="character" w:customStyle="1" w:styleId="apple-converted-space">
    <w:name w:val="apple-converted-space"/>
    <w:basedOn w:val="a0"/>
    <w:rsid w:val="007A2F4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766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5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3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7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1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1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A2B7B4-A992-4B62-9AF7-3AE7F406BD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5944</TotalTime>
  <Pages>1</Pages>
  <Words>1889</Words>
  <Characters>10773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1</cp:lastModifiedBy>
  <cp:revision>192</cp:revision>
  <cp:lastPrinted>2015-03-23T11:31:00Z</cp:lastPrinted>
  <dcterms:created xsi:type="dcterms:W3CDTF">2012-03-28T05:21:00Z</dcterms:created>
  <dcterms:modified xsi:type="dcterms:W3CDTF">2015-05-22T11:35:00Z</dcterms:modified>
</cp:coreProperties>
</file>